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7C35625" w14:textId="108B37B9" w:rsidR="00B06991" w:rsidRDefault="00B06991" w:rsidP="002A0FEC">
      <w:pPr>
        <w:spacing w:before="120" w:after="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E72BCA">
        <w:rPr>
          <w:rFonts w:ascii="Cambria" w:hAnsi="Cambria" w:cs="Arial"/>
          <w:b/>
          <w:bCs/>
          <w:sz w:val="22"/>
          <w:szCs w:val="22"/>
        </w:rPr>
        <w:t>4</w:t>
      </w:r>
      <w:r w:rsidR="000047B5">
        <w:rPr>
          <w:rFonts w:ascii="Cambria" w:hAnsi="Cambria" w:cs="Arial"/>
          <w:b/>
          <w:bCs/>
          <w:sz w:val="22"/>
          <w:szCs w:val="22"/>
        </w:rPr>
        <w:t xml:space="preserve"> </w:t>
      </w:r>
      <w:r w:rsidR="00554F11">
        <w:rPr>
          <w:rFonts w:ascii="Cambria" w:hAnsi="Cambria" w:cs="Arial"/>
          <w:b/>
          <w:bCs/>
          <w:sz w:val="22"/>
          <w:szCs w:val="22"/>
        </w:rPr>
        <w:t>do SWZ</w:t>
      </w:r>
    </w:p>
    <w:p w14:paraId="0BCCA216" w14:textId="77777777" w:rsidR="00B06991" w:rsidRDefault="00B06991" w:rsidP="002A0FEC">
      <w:pPr>
        <w:spacing w:before="120" w:after="120"/>
        <w:jc w:val="right"/>
        <w:rPr>
          <w:rFonts w:ascii="Cambria" w:hAnsi="Cambria" w:cs="Arial"/>
          <w:b/>
          <w:bCs/>
          <w:sz w:val="22"/>
          <w:szCs w:val="22"/>
        </w:rPr>
      </w:pPr>
    </w:p>
    <w:p w14:paraId="4472D4E6" w14:textId="77777777" w:rsidR="004E21A8" w:rsidRPr="00492353" w:rsidRDefault="00B06991" w:rsidP="002A0FEC">
      <w:pPr>
        <w:spacing w:before="120" w:after="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w:t>
      </w:r>
      <w:r w:rsidR="00D64D41">
        <w:rPr>
          <w:rFonts w:ascii="Cambria" w:hAnsi="Cambria" w:cs="Arial"/>
          <w:b/>
          <w:bCs/>
          <w:sz w:val="22"/>
          <w:szCs w:val="22"/>
        </w:rPr>
        <w:t>O ODPŁATNE KORZYSTANIE Z RZECZY</w:t>
      </w:r>
    </w:p>
    <w:p w14:paraId="045E4A29" w14:textId="77777777" w:rsidR="00E55208" w:rsidRDefault="00E55208" w:rsidP="002A0FEC">
      <w:pPr>
        <w:suppressAutoHyphens w:val="0"/>
        <w:spacing w:before="120" w:after="120"/>
        <w:jc w:val="center"/>
        <w:rPr>
          <w:rFonts w:ascii="Cambria" w:hAnsi="Cambria" w:cs="Arial"/>
          <w:b/>
          <w:sz w:val="22"/>
          <w:szCs w:val="22"/>
          <w:lang w:eastAsia="pl-PL"/>
        </w:rPr>
      </w:pPr>
    </w:p>
    <w:p w14:paraId="304FA8C3" w14:textId="77777777" w:rsidR="004E21A8" w:rsidRDefault="004E21A8" w:rsidP="002A0FE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7B0A1E92" w14:textId="77777777" w:rsidR="00075B08" w:rsidRPr="00492353" w:rsidRDefault="00075B08" w:rsidP="002A0FEC">
      <w:pPr>
        <w:suppressAutoHyphens w:val="0"/>
        <w:spacing w:before="120" w:after="120"/>
        <w:jc w:val="center"/>
        <w:rPr>
          <w:rFonts w:ascii="Cambria" w:hAnsi="Cambria" w:cs="Arial"/>
          <w:sz w:val="22"/>
          <w:szCs w:val="22"/>
          <w:lang w:eastAsia="pl-PL"/>
        </w:rPr>
      </w:pPr>
    </w:p>
    <w:p w14:paraId="4E43D028" w14:textId="77777777" w:rsidR="004E21A8" w:rsidRPr="00492353" w:rsidRDefault="00CF7AE9"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14:paraId="1A9577F5" w14:textId="77777777" w:rsidR="004E21A8" w:rsidRPr="00492353" w:rsidRDefault="004E21A8" w:rsidP="002A0FEC">
      <w:pPr>
        <w:suppressAutoHyphens w:val="0"/>
        <w:spacing w:before="120" w:after="120"/>
        <w:jc w:val="both"/>
        <w:rPr>
          <w:rFonts w:ascii="Cambria" w:hAnsi="Cambria" w:cs="Arial"/>
          <w:sz w:val="22"/>
          <w:szCs w:val="22"/>
          <w:lang w:eastAsia="pl-PL"/>
        </w:rPr>
      </w:pPr>
    </w:p>
    <w:p w14:paraId="7327BB48"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Skarbem Państwa – Państwowym Gospodarstwem Leśnym Lasy Państwowe Nadleśnictwem ____________________________________ z siedzibą w _________________________________________ </w:t>
      </w:r>
      <w:r w:rsidR="00067C81">
        <w:rPr>
          <w:rFonts w:ascii="Cambria" w:hAnsi="Cambria" w:cs="Arial"/>
          <w:sz w:val="22"/>
          <w:szCs w:val="22"/>
          <w:lang w:eastAsia="pl-PL"/>
        </w:rPr>
        <w:t>(„</w:t>
      </w:r>
      <w:r w:rsidR="00D64D41">
        <w:rPr>
          <w:rFonts w:ascii="Cambria" w:hAnsi="Cambria" w:cs="Arial"/>
          <w:sz w:val="22"/>
          <w:szCs w:val="22"/>
          <w:lang w:eastAsia="pl-PL"/>
        </w:rPr>
        <w:t>Zamawiający</w:t>
      </w:r>
      <w:r w:rsidR="00067C81">
        <w:rPr>
          <w:rFonts w:ascii="Cambria" w:hAnsi="Cambria" w:cs="Arial"/>
          <w:sz w:val="22"/>
          <w:szCs w:val="22"/>
          <w:lang w:eastAsia="pl-PL"/>
        </w:rPr>
        <w:t>”)</w:t>
      </w:r>
    </w:p>
    <w:p w14:paraId="5648ABB8"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 __ - ___ ____________________________________________</w:t>
      </w:r>
    </w:p>
    <w:p w14:paraId="3CF0A7B5"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NIP _________________________________________, REGON ___________________________________________</w:t>
      </w:r>
    </w:p>
    <w:p w14:paraId="775E99E0"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reprezentowanym przez:</w:t>
      </w:r>
    </w:p>
    <w:p w14:paraId="1ABAD9EE" w14:textId="52FBF10F"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 – Nadleśniczego,</w:t>
      </w:r>
    </w:p>
    <w:p w14:paraId="0D474573" w14:textId="77777777" w:rsidR="00785E72" w:rsidRDefault="00785E72" w:rsidP="002A0FEC">
      <w:pPr>
        <w:suppressAutoHyphens w:val="0"/>
        <w:spacing w:before="120" w:after="120"/>
        <w:rPr>
          <w:rFonts w:ascii="Cambria" w:hAnsi="Cambria" w:cs="Arial"/>
          <w:sz w:val="22"/>
          <w:szCs w:val="22"/>
          <w:lang w:eastAsia="pl-PL"/>
        </w:rPr>
      </w:pPr>
    </w:p>
    <w:p w14:paraId="024009EC"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14:paraId="6DC95E9A" w14:textId="77777777" w:rsidR="004E21A8" w:rsidRPr="00492353" w:rsidRDefault="004E21A8" w:rsidP="002A0FEC">
      <w:pPr>
        <w:suppressAutoHyphens w:val="0"/>
        <w:spacing w:before="120" w:after="120"/>
        <w:rPr>
          <w:rFonts w:ascii="Cambria" w:hAnsi="Cambria" w:cs="Arial"/>
          <w:sz w:val="22"/>
          <w:szCs w:val="22"/>
          <w:lang w:eastAsia="pl-PL"/>
        </w:rPr>
      </w:pPr>
    </w:p>
    <w:p w14:paraId="613F18CE"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4CA7861B"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w:t>
      </w:r>
      <w:r w:rsidR="00067C81">
        <w:rPr>
          <w:rFonts w:ascii="Cambria" w:hAnsi="Cambria" w:cs="Arial"/>
          <w:sz w:val="22"/>
          <w:szCs w:val="22"/>
          <w:lang w:eastAsia="pl-PL"/>
        </w:rPr>
        <w:t>(„</w:t>
      </w:r>
      <w:r w:rsidR="00DE7515">
        <w:rPr>
          <w:rFonts w:ascii="Cambria" w:hAnsi="Cambria" w:cs="Arial"/>
          <w:sz w:val="22"/>
          <w:szCs w:val="22"/>
          <w:lang w:eastAsia="pl-PL"/>
        </w:rPr>
        <w:t>Wykonawca</w:t>
      </w:r>
      <w:r w:rsidR="00067C81">
        <w:rPr>
          <w:rFonts w:ascii="Cambria" w:hAnsi="Cambria" w:cs="Arial"/>
          <w:sz w:val="22"/>
          <w:szCs w:val="22"/>
          <w:lang w:eastAsia="pl-PL"/>
        </w:rPr>
        <w:t>”)</w:t>
      </w:r>
    </w:p>
    <w:p w14:paraId="51D08988" w14:textId="77777777" w:rsidR="006B1F7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14:paraId="48390A6F"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14:paraId="4F5230F8"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1F2D8279"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2FF31068" w14:textId="77777777" w:rsidR="00272094" w:rsidRPr="00492353" w:rsidRDefault="00272094" w:rsidP="002A0FEC">
      <w:pPr>
        <w:suppressAutoHyphens w:val="0"/>
        <w:spacing w:before="120" w:after="120"/>
        <w:rPr>
          <w:rFonts w:ascii="Cambria" w:hAnsi="Cambria" w:cs="Arial"/>
          <w:sz w:val="22"/>
          <w:szCs w:val="22"/>
          <w:lang w:eastAsia="pl-PL"/>
        </w:rPr>
      </w:pPr>
    </w:p>
    <w:p w14:paraId="1AC94551"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3674FE9B"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41585368" w14:textId="77777777" w:rsidR="00272094" w:rsidRDefault="006B1F7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w:t>
      </w:r>
      <w:r w:rsidR="00DE7515">
        <w:rPr>
          <w:rFonts w:ascii="Cambria" w:hAnsi="Cambria" w:cs="Arial"/>
          <w:sz w:val="22"/>
          <w:szCs w:val="22"/>
        </w:rPr>
        <w:t>Wykonawca</w:t>
      </w:r>
      <w:r w:rsidR="00907B22">
        <w:rPr>
          <w:rFonts w:ascii="Cambria" w:hAnsi="Cambria" w:cs="Arial"/>
          <w:sz w:val="22"/>
          <w:szCs w:val="22"/>
        </w:rPr>
        <w:t xml:space="preserve">”)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w:t>
      </w:r>
      <w:r w:rsidR="00970DC0">
        <w:rPr>
          <w:rFonts w:ascii="Cambria" w:hAnsi="Cambria" w:cs="Arial"/>
          <w:sz w:val="22"/>
          <w:szCs w:val="22"/>
          <w:lang w:eastAsia="pl-PL"/>
        </w:rPr>
        <w:t xml:space="preserve">o </w:t>
      </w:r>
      <w:r w:rsidRPr="00492353">
        <w:rPr>
          <w:rFonts w:ascii="Cambria" w:hAnsi="Cambria" w:cs="Arial"/>
          <w:sz w:val="22"/>
          <w:szCs w:val="22"/>
          <w:lang w:eastAsia="pl-PL"/>
        </w:rPr>
        <w:t xml:space="preserve">Działalności Gospodarczej, </w:t>
      </w:r>
      <w:r w:rsidRPr="00492353">
        <w:rPr>
          <w:rFonts w:ascii="Cambria" w:hAnsi="Cambria" w:cs="Arial"/>
          <w:sz w:val="22"/>
          <w:szCs w:val="22"/>
        </w:rPr>
        <w:t>posiadającym numer identyfikacyjny NIP _______________________; REGON __________________________</w:t>
      </w:r>
    </w:p>
    <w:p w14:paraId="7484811D"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14:paraId="1A5A288D" w14:textId="77777777" w:rsidR="004E21A8" w:rsidRPr="00492353" w:rsidRDefault="004E21A8" w:rsidP="002A0FEC">
      <w:pPr>
        <w:suppressAutoHyphens w:val="0"/>
        <w:spacing w:before="120" w:after="120"/>
        <w:rPr>
          <w:rFonts w:ascii="Cambria" w:hAnsi="Cambria" w:cs="Arial"/>
          <w:sz w:val="22"/>
          <w:szCs w:val="22"/>
          <w:lang w:eastAsia="pl-PL"/>
        </w:rPr>
      </w:pPr>
    </w:p>
    <w:p w14:paraId="0FD27C2C"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18F25A63"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lastRenderedPageBreak/>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14:paraId="2482367F" w14:textId="77777777" w:rsidR="004E21A8" w:rsidRPr="00492353" w:rsidRDefault="004E21A8" w:rsidP="002A0FEC">
      <w:pPr>
        <w:suppressAutoHyphens w:val="0"/>
        <w:spacing w:before="120" w:after="120"/>
        <w:rPr>
          <w:rFonts w:ascii="Cambria" w:hAnsi="Cambria" w:cs="Arial"/>
          <w:sz w:val="22"/>
          <w:szCs w:val="22"/>
          <w:lang w:eastAsia="pl-PL"/>
        </w:rPr>
      </w:pPr>
    </w:p>
    <w:p w14:paraId="32717842"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DE7515">
        <w:rPr>
          <w:rFonts w:ascii="Cambria" w:hAnsi="Cambria" w:cs="Arial"/>
          <w:sz w:val="22"/>
          <w:szCs w:val="22"/>
          <w:lang w:eastAsia="pl-PL"/>
        </w:rPr>
        <w:t>Wykonawca</w:t>
      </w:r>
      <w:r w:rsidR="0031048C" w:rsidRPr="00492353">
        <w:rPr>
          <w:rFonts w:ascii="Cambria" w:hAnsi="Cambria" w:cs="Arial"/>
          <w:sz w:val="22"/>
          <w:szCs w:val="22"/>
          <w:lang w:eastAsia="pl-PL"/>
        </w:rPr>
        <w:t>”)</w:t>
      </w:r>
      <w:r w:rsidRPr="00492353">
        <w:rPr>
          <w:rFonts w:ascii="Cambria" w:hAnsi="Cambria" w:cs="Arial"/>
          <w:sz w:val="22"/>
          <w:szCs w:val="22"/>
          <w:lang w:eastAsia="pl-PL"/>
        </w:rPr>
        <w:t>:</w:t>
      </w:r>
    </w:p>
    <w:p w14:paraId="461F58D0" w14:textId="77777777" w:rsidR="00284BB2"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w:t>
      </w:r>
      <w:r w:rsidR="00970DC0">
        <w:rPr>
          <w:rFonts w:ascii="Cambria" w:hAnsi="Cambria" w:cs="Arial"/>
          <w:sz w:val="22"/>
          <w:szCs w:val="22"/>
          <w:lang w:eastAsia="pl-PL"/>
        </w:rPr>
        <w:t xml:space="preserve">o </w:t>
      </w:r>
      <w:r w:rsidR="006B1F78" w:rsidRPr="00492353">
        <w:rPr>
          <w:rFonts w:ascii="Cambria" w:hAnsi="Cambria" w:cs="Arial"/>
          <w:sz w:val="22"/>
          <w:szCs w:val="22"/>
          <w:lang w:eastAsia="pl-PL"/>
        </w:rPr>
        <w:t xml:space="preserve">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14:paraId="3B9EFF6D" w14:textId="77777777" w:rsidR="00284BB2" w:rsidRPr="00492353" w:rsidRDefault="00284BB2" w:rsidP="002A0FEC">
      <w:pPr>
        <w:suppressAutoHyphens w:val="0"/>
        <w:spacing w:before="120" w:after="120"/>
        <w:ind w:left="574" w:hanging="574"/>
        <w:jc w:val="both"/>
        <w:rPr>
          <w:rFonts w:ascii="Cambria" w:hAnsi="Cambria" w:cs="Arial"/>
          <w:sz w:val="22"/>
          <w:szCs w:val="22"/>
          <w:lang w:eastAsia="pl-PL"/>
        </w:rPr>
      </w:pPr>
    </w:p>
    <w:p w14:paraId="5DB9C699" w14:textId="77777777"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w:t>
      </w:r>
      <w:r w:rsidR="00970DC0">
        <w:rPr>
          <w:rFonts w:ascii="Cambria" w:hAnsi="Cambria" w:cs="Arial"/>
          <w:sz w:val="22"/>
          <w:szCs w:val="22"/>
          <w:lang w:eastAsia="pl-PL"/>
        </w:rPr>
        <w:t xml:space="preserve"> o</w:t>
      </w:r>
      <w:r w:rsidR="006B1F78" w:rsidRPr="00492353">
        <w:rPr>
          <w:rFonts w:ascii="Cambria" w:hAnsi="Cambria" w:cs="Arial"/>
          <w:sz w:val="22"/>
          <w:szCs w:val="22"/>
          <w:lang w:eastAsia="pl-PL"/>
        </w:rPr>
        <w:t xml:space="preserve"> Działalności Gospodarczej, </w:t>
      </w:r>
      <w:r w:rsidR="006B1F78" w:rsidRPr="00492353">
        <w:rPr>
          <w:rFonts w:ascii="Cambria" w:hAnsi="Cambria" w:cs="Arial"/>
          <w:sz w:val="22"/>
          <w:szCs w:val="22"/>
        </w:rPr>
        <w:t>posiadającym numer identyfikacyjny NIP _________________________________; REGON __________________________</w:t>
      </w:r>
    </w:p>
    <w:p w14:paraId="3B04B8CB" w14:textId="77777777" w:rsidR="006B1F78" w:rsidRPr="00492353" w:rsidRDefault="006B1F78" w:rsidP="002A0FEC">
      <w:pPr>
        <w:suppressAutoHyphens w:val="0"/>
        <w:spacing w:before="120" w:after="120"/>
        <w:ind w:left="574" w:hanging="574"/>
        <w:jc w:val="both"/>
        <w:rPr>
          <w:rFonts w:ascii="Cambria" w:hAnsi="Cambria" w:cs="Arial"/>
          <w:sz w:val="22"/>
          <w:szCs w:val="22"/>
          <w:lang w:eastAsia="pl-PL"/>
        </w:rPr>
      </w:pPr>
    </w:p>
    <w:p w14:paraId="3F321C16" w14:textId="77777777"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970DC0">
        <w:rPr>
          <w:rFonts w:ascii="Cambria" w:hAnsi="Cambria" w:cs="Arial"/>
          <w:sz w:val="22"/>
          <w:szCs w:val="22"/>
          <w:lang w:eastAsia="pl-PL"/>
        </w:rPr>
        <w:t>o</w:t>
      </w:r>
      <w:r w:rsidR="00970DC0" w:rsidRPr="00492353">
        <w:rPr>
          <w:rFonts w:ascii="Cambria" w:hAnsi="Cambria" w:cs="Arial"/>
          <w:sz w:val="22"/>
          <w:szCs w:val="22"/>
          <w:lang w:eastAsia="pl-PL"/>
        </w:rPr>
        <w:t xml:space="preserve"> </w:t>
      </w:r>
      <w:r w:rsidR="006B1F78" w:rsidRPr="00492353">
        <w:rPr>
          <w:rFonts w:ascii="Cambria" w:hAnsi="Cambria" w:cs="Arial"/>
          <w:sz w:val="22"/>
          <w:szCs w:val="22"/>
          <w:lang w:eastAsia="pl-PL"/>
        </w:rPr>
        <w:t xml:space="preserve">Działalności Gospodarczej, </w:t>
      </w:r>
      <w:r w:rsidR="006B1F78" w:rsidRPr="00492353">
        <w:rPr>
          <w:rFonts w:ascii="Cambria" w:hAnsi="Cambria" w:cs="Arial"/>
          <w:sz w:val="22"/>
          <w:szCs w:val="22"/>
        </w:rPr>
        <w:t>posiadającym numer identyfikacyjny NIP _________________________________; REGON __________________________</w:t>
      </w:r>
    </w:p>
    <w:p w14:paraId="006C57C1" w14:textId="77777777" w:rsidR="005A57F0" w:rsidRPr="00492353" w:rsidRDefault="005A57F0" w:rsidP="002A0FEC">
      <w:pPr>
        <w:suppressAutoHyphens w:val="0"/>
        <w:spacing w:before="120" w:after="120"/>
        <w:jc w:val="both"/>
        <w:rPr>
          <w:rFonts w:ascii="Cambria" w:hAnsi="Cambria" w:cs="Arial"/>
          <w:sz w:val="22"/>
          <w:szCs w:val="22"/>
          <w:lang w:eastAsia="pl-PL"/>
        </w:rPr>
      </w:pPr>
    </w:p>
    <w:p w14:paraId="576F3FD5"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61F0BB79" w14:textId="77777777" w:rsidR="006C7731" w:rsidRDefault="006C7731" w:rsidP="002A0FEC">
      <w:pPr>
        <w:suppressAutoHyphens w:val="0"/>
        <w:spacing w:before="120" w:after="120"/>
        <w:jc w:val="both"/>
        <w:rPr>
          <w:rFonts w:ascii="Cambria" w:hAnsi="Cambria" w:cs="Arial"/>
          <w:sz w:val="22"/>
          <w:szCs w:val="22"/>
          <w:lang w:eastAsia="pl-PL"/>
        </w:rPr>
      </w:pPr>
    </w:p>
    <w:p w14:paraId="6B55083E"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związku</w:t>
      </w:r>
      <w:r w:rsidR="00D852D4">
        <w:rPr>
          <w:rFonts w:ascii="Cambria" w:hAnsi="Cambria" w:cs="Arial"/>
          <w:sz w:val="22"/>
          <w:szCs w:val="22"/>
          <w:lang w:eastAsia="pl-PL"/>
        </w:rPr>
        <w:t xml:space="preserve"> z</w:t>
      </w:r>
      <w:r w:rsidR="00355531">
        <w:rPr>
          <w:rFonts w:ascii="Cambria" w:hAnsi="Cambria" w:cs="Arial"/>
          <w:sz w:val="22"/>
          <w:szCs w:val="22"/>
          <w:lang w:eastAsia="pl-PL"/>
        </w:rPr>
        <w:t xml:space="preserve">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467C6">
        <w:rPr>
          <w:rFonts w:ascii="Cambria" w:hAnsi="Cambria" w:cs="Arial"/>
          <w:sz w:val="22"/>
          <w:szCs w:val="22"/>
          <w:lang w:eastAsia="pl-PL"/>
        </w:rPr>
        <w:t>Wykonawcy</w:t>
      </w:r>
      <w:r w:rsidR="003F787A">
        <w:rPr>
          <w:rFonts w:ascii="Cambria" w:hAnsi="Cambria" w:cs="Arial"/>
          <w:sz w:val="22"/>
          <w:szCs w:val="22"/>
          <w:lang w:eastAsia="pl-PL"/>
        </w:rPr>
        <w:t>,</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t>
      </w:r>
      <w:r w:rsidR="003467C6">
        <w:rPr>
          <w:rFonts w:ascii="Cambria" w:hAnsi="Cambria" w:cs="Arial"/>
          <w:sz w:val="22"/>
          <w:szCs w:val="22"/>
          <w:lang w:eastAsia="pl-PL"/>
        </w:rPr>
        <w:t xml:space="preserve">Zamawiającego </w:t>
      </w:r>
      <w:r w:rsidRPr="00492353">
        <w:rPr>
          <w:rFonts w:ascii="Cambria" w:hAnsi="Cambria" w:cs="Arial"/>
          <w:sz w:val="22"/>
          <w:szCs w:val="22"/>
          <w:lang w:eastAsia="pl-PL"/>
        </w:rPr>
        <w:t xml:space="preserve">postępowaniu o udzielenie zamówienia publicznego na </w:t>
      </w:r>
      <w:r w:rsidR="003249C1" w:rsidRPr="00492353">
        <w:rPr>
          <w:rFonts w:ascii="Cambria" w:hAnsi="Cambria" w:cs="Arial"/>
          <w:sz w:val="22"/>
          <w:szCs w:val="22"/>
          <w:lang w:eastAsia="pl-PL"/>
        </w:rPr>
        <w:t>„</w:t>
      </w:r>
      <w:r w:rsidR="002F4C0F" w:rsidRPr="00492353">
        <w:rPr>
          <w:rFonts w:ascii="Cambria" w:hAnsi="Cambria" w:cs="Arial"/>
          <w:bCs/>
          <w:sz w:val="22"/>
          <w:szCs w:val="22"/>
        </w:rPr>
        <w:t xml:space="preserve">Wykonywanie usług leśnych z zakresu gospodarki szkółkarskiej na terenie Nadleśnictwa </w:t>
      </w:r>
      <w:r w:rsidR="00A97D9D">
        <w:rPr>
          <w:rFonts w:ascii="Cambria" w:hAnsi="Cambria" w:cs="Arial"/>
          <w:bCs/>
          <w:sz w:val="22"/>
          <w:szCs w:val="22"/>
        </w:rPr>
        <w:t>_______________</w:t>
      </w:r>
      <w:r w:rsidR="002F4C0F" w:rsidRPr="00492353">
        <w:rPr>
          <w:rFonts w:ascii="Cambria" w:hAnsi="Cambria" w:cs="Arial"/>
          <w:bCs/>
          <w:sz w:val="22"/>
          <w:szCs w:val="22"/>
        </w:rPr>
        <w:t xml:space="preserve"> </w:t>
      </w:r>
      <w:r w:rsidR="002F4C0F" w:rsidRPr="00492353">
        <w:rPr>
          <w:rFonts w:ascii="Cambria" w:hAnsi="Cambria" w:cs="Arial"/>
          <w:sz w:val="22"/>
          <w:szCs w:val="22"/>
        </w:rPr>
        <w:t>(Szkółka Leśna</w:t>
      </w:r>
      <w:r w:rsidR="00A97D9D">
        <w:rPr>
          <w:rFonts w:ascii="Cambria" w:hAnsi="Cambria" w:cs="Arial"/>
          <w:sz w:val="22"/>
          <w:szCs w:val="22"/>
        </w:rPr>
        <w:t>__________________</w:t>
      </w:r>
      <w:r w:rsidR="002F4C0F" w:rsidRPr="00492353">
        <w:rPr>
          <w:rFonts w:ascii="Cambria" w:hAnsi="Cambria" w:cs="Arial"/>
          <w:sz w:val="22"/>
          <w:szCs w:val="22"/>
        </w:rPr>
        <w:t>)</w:t>
      </w:r>
      <w:r w:rsidR="002F4C0F" w:rsidRPr="00492353">
        <w:rPr>
          <w:rFonts w:ascii="Cambria" w:hAnsi="Cambria"/>
          <w:sz w:val="22"/>
          <w:szCs w:val="22"/>
        </w:rPr>
        <w:t xml:space="preserve"> </w:t>
      </w:r>
      <w:r w:rsidR="008E7FEA">
        <w:rPr>
          <w:rFonts w:ascii="Cambria" w:hAnsi="Cambria" w:cs="Arial"/>
          <w:bCs/>
          <w:sz w:val="22"/>
          <w:szCs w:val="22"/>
        </w:rPr>
        <w:t>w roku ______</w:t>
      </w:r>
      <w:r w:rsidR="003249C1" w:rsidRPr="00492353">
        <w:rPr>
          <w:rFonts w:ascii="Cambria" w:hAnsi="Cambria" w:cs="Arial"/>
          <w:bCs/>
          <w:sz w:val="22"/>
          <w:szCs w:val="22"/>
        </w:rPr>
        <w:t>”</w:t>
      </w:r>
      <w:r w:rsidR="002F4C0F"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nr _____________ przeprowadzonym w trybie _____________________ </w:t>
      </w:r>
      <w:r w:rsidR="00DE42FB">
        <w:rPr>
          <w:rFonts w:ascii="Cambria" w:hAnsi="Cambria" w:cs="Arial"/>
          <w:sz w:val="22"/>
          <w:szCs w:val="22"/>
          <w:lang w:eastAsia="pl-PL"/>
        </w:rPr>
        <w:t xml:space="preserve">i zawarciem pomiędzy </w:t>
      </w:r>
      <w:r w:rsidR="003467C6">
        <w:rPr>
          <w:rFonts w:ascii="Cambria" w:hAnsi="Cambria" w:cs="Arial"/>
          <w:sz w:val="22"/>
          <w:szCs w:val="22"/>
          <w:lang w:eastAsia="pl-PL"/>
        </w:rPr>
        <w:t xml:space="preserve">Wykonawcą </w:t>
      </w:r>
      <w:r w:rsidR="00DE42FB">
        <w:rPr>
          <w:rFonts w:ascii="Cambria" w:hAnsi="Cambria" w:cs="Arial"/>
          <w:sz w:val="22"/>
          <w:szCs w:val="22"/>
          <w:lang w:eastAsia="pl-PL"/>
        </w:rPr>
        <w:t xml:space="preserve">i </w:t>
      </w:r>
      <w:r w:rsidR="003467C6">
        <w:rPr>
          <w:rFonts w:ascii="Cambria" w:hAnsi="Cambria" w:cs="Arial"/>
          <w:sz w:val="22"/>
          <w:szCs w:val="22"/>
          <w:lang w:eastAsia="pl-PL"/>
        </w:rPr>
        <w:t xml:space="preserve">Zamawiającym </w:t>
      </w:r>
      <w:r w:rsidR="00DE42FB">
        <w:rPr>
          <w:rFonts w:ascii="Cambria" w:hAnsi="Cambria" w:cs="Arial"/>
          <w:sz w:val="22"/>
          <w:szCs w:val="22"/>
          <w:lang w:eastAsia="pl-PL"/>
        </w:rPr>
        <w:t xml:space="preserve">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xml:space="preserve">”), </w:t>
      </w:r>
      <w:r w:rsidR="006C7731">
        <w:rPr>
          <w:rFonts w:ascii="Cambria" w:hAnsi="Cambria" w:cs="Arial"/>
          <w:sz w:val="22"/>
          <w:szCs w:val="22"/>
          <w:lang w:eastAsia="pl-PL"/>
        </w:rPr>
        <w:t xml:space="preserve">pomiędzy </w:t>
      </w:r>
      <w:r w:rsidR="00AA7EFD">
        <w:rPr>
          <w:rFonts w:ascii="Cambria" w:hAnsi="Cambria" w:cs="Arial"/>
          <w:sz w:val="22"/>
          <w:szCs w:val="22"/>
          <w:lang w:eastAsia="pl-PL"/>
        </w:rPr>
        <w:t>Zamawiającym</w:t>
      </w:r>
      <w:r w:rsidR="006C7731" w:rsidRPr="006C7731">
        <w:rPr>
          <w:rFonts w:ascii="Cambria" w:hAnsi="Cambria" w:cs="Arial"/>
          <w:sz w:val="22"/>
          <w:szCs w:val="22"/>
          <w:lang w:eastAsia="pl-PL"/>
        </w:rPr>
        <w:t>, a</w:t>
      </w:r>
      <w:r w:rsidR="00AA7EFD">
        <w:rPr>
          <w:rFonts w:ascii="Cambria" w:hAnsi="Cambria" w:cs="Arial"/>
          <w:sz w:val="22"/>
          <w:szCs w:val="22"/>
          <w:lang w:eastAsia="pl-PL"/>
        </w:rPr>
        <w:t xml:space="preserve"> Wykonawcą</w:t>
      </w:r>
      <w:r w:rsidR="006C7731">
        <w:rPr>
          <w:rFonts w:ascii="Cambria" w:hAnsi="Cambria" w:cs="Arial"/>
          <w:sz w:val="22"/>
          <w:szCs w:val="22"/>
          <w:lang w:eastAsia="pl-PL"/>
        </w:rPr>
        <w:t xml:space="preserve"> </w:t>
      </w:r>
      <w:r w:rsidR="006C7731" w:rsidRPr="006C7731">
        <w:rPr>
          <w:rFonts w:ascii="Cambria" w:hAnsi="Cambria" w:cs="Arial"/>
          <w:sz w:val="22"/>
          <w:szCs w:val="22"/>
          <w:lang w:eastAsia="pl-PL"/>
        </w:rPr>
        <w:t xml:space="preserve">(łącznie: „Strony”) </w:t>
      </w:r>
      <w:r w:rsidRPr="00492353">
        <w:rPr>
          <w:rFonts w:ascii="Cambria" w:hAnsi="Cambria" w:cs="Arial"/>
          <w:sz w:val="22"/>
          <w:szCs w:val="22"/>
          <w:lang w:eastAsia="pl-PL"/>
        </w:rPr>
        <w:t>została zawarta umowa</w:t>
      </w:r>
      <w:r w:rsidR="00481CDD" w:rsidRPr="00492353">
        <w:rPr>
          <w:rFonts w:ascii="Cambria" w:hAnsi="Cambria" w:cs="Arial"/>
          <w:sz w:val="22"/>
          <w:szCs w:val="22"/>
          <w:lang w:eastAsia="pl-PL"/>
        </w:rPr>
        <w:t xml:space="preserve"> </w:t>
      </w:r>
      <w:r w:rsidR="00AA7EFD">
        <w:rPr>
          <w:rFonts w:ascii="Cambria" w:hAnsi="Cambria" w:cs="Arial"/>
          <w:sz w:val="22"/>
          <w:szCs w:val="22"/>
          <w:lang w:eastAsia="pl-PL"/>
        </w:rPr>
        <w:t xml:space="preserve">o odpłatne korzystanie z rzeczy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382A12F5" w14:textId="77777777" w:rsidR="00832B08" w:rsidRPr="00492353" w:rsidRDefault="00832B08" w:rsidP="002A0FEC">
      <w:pPr>
        <w:suppressAutoHyphens w:val="0"/>
        <w:spacing w:before="120" w:after="120"/>
        <w:rPr>
          <w:rFonts w:ascii="Cambria" w:hAnsi="Cambria" w:cs="Arial"/>
          <w:b/>
          <w:sz w:val="22"/>
          <w:szCs w:val="22"/>
          <w:lang w:eastAsia="pl-PL"/>
        </w:rPr>
      </w:pPr>
    </w:p>
    <w:p w14:paraId="41261227" w14:textId="77777777" w:rsidR="00834305" w:rsidRPr="00492353" w:rsidRDefault="004E21A8"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r w:rsidR="00E55208">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6C933124" w14:textId="648E89D5" w:rsidR="00906909" w:rsidRPr="00492353" w:rsidRDefault="00906909" w:rsidP="002A0FEC">
      <w:pPr>
        <w:suppressAutoHyphens w:val="0"/>
        <w:spacing w:before="120" w:after="120"/>
        <w:ind w:right="19"/>
        <w:jc w:val="both"/>
        <w:rPr>
          <w:rFonts w:ascii="Cambria" w:hAnsi="Cambria"/>
          <w:sz w:val="22"/>
          <w:szCs w:val="22"/>
        </w:rPr>
      </w:pPr>
      <w:r w:rsidRPr="00492353">
        <w:rPr>
          <w:rFonts w:ascii="Cambria" w:hAnsi="Cambria"/>
          <w:sz w:val="22"/>
          <w:szCs w:val="22"/>
        </w:rPr>
        <w:t>Umow</w:t>
      </w:r>
      <w:r w:rsidR="005909CD">
        <w:rPr>
          <w:rFonts w:ascii="Cambria" w:hAnsi="Cambria"/>
          <w:sz w:val="22"/>
          <w:szCs w:val="22"/>
        </w:rPr>
        <w:t xml:space="preserve">a </w:t>
      </w:r>
      <w:r w:rsidRPr="00492353">
        <w:rPr>
          <w:rFonts w:ascii="Cambria" w:hAnsi="Cambria"/>
          <w:sz w:val="22"/>
          <w:szCs w:val="22"/>
        </w:rPr>
        <w:t>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AA7EFD">
        <w:rPr>
          <w:rFonts w:ascii="Cambria" w:hAnsi="Cambria"/>
          <w:sz w:val="22"/>
          <w:szCs w:val="22"/>
        </w:rPr>
        <w:t xml:space="preserve">Zamawiającym </w:t>
      </w:r>
      <w:r w:rsidRPr="00492353">
        <w:rPr>
          <w:rFonts w:ascii="Cambria" w:hAnsi="Cambria"/>
          <w:sz w:val="22"/>
          <w:szCs w:val="22"/>
        </w:rPr>
        <w:t>a</w:t>
      </w:r>
      <w:r w:rsidR="00AA7EFD">
        <w:rPr>
          <w:rFonts w:ascii="Cambria" w:hAnsi="Cambria"/>
          <w:sz w:val="22"/>
          <w:szCs w:val="22"/>
        </w:rPr>
        <w:t xml:space="preserve"> Wykonawcą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 xml:space="preserve">m </w:t>
      </w:r>
      <w:r w:rsidR="006A18B2">
        <w:rPr>
          <w:rFonts w:ascii="Cambria" w:hAnsi="Cambria"/>
          <w:sz w:val="22"/>
          <w:szCs w:val="22"/>
        </w:rPr>
        <w:t>Wykonawcy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036FC4" w:rsidRPr="00492353">
        <w:rPr>
          <w:rFonts w:ascii="Cambria" w:hAnsi="Cambria" w:cs="Arial"/>
          <w:sz w:val="22"/>
          <w:szCs w:val="22"/>
          <w:lang w:eastAsia="pl-PL"/>
        </w:rPr>
        <w:t>„</w:t>
      </w:r>
      <w:r w:rsidR="007804BE" w:rsidRPr="002117F6">
        <w:rPr>
          <w:rFonts w:ascii="Cambria" w:hAnsi="Cambria" w:cs="Arial"/>
          <w:bCs/>
          <w:i/>
          <w:iCs/>
          <w:sz w:val="22"/>
          <w:szCs w:val="22"/>
        </w:rPr>
        <w:t>Wykonywanie usług z zakresu szkółkarstwa, nasiennictwa, gospodarki łowieckiej , łąkowo – rolnej oraz działalności edukacyjnej w Nadleśnictwie Żmigród</w:t>
      </w:r>
      <w:r w:rsidR="007804BE">
        <w:rPr>
          <w:rFonts w:ascii="Cambria" w:hAnsi="Cambria" w:cs="Arial"/>
          <w:bCs/>
          <w:i/>
          <w:iCs/>
          <w:sz w:val="22"/>
          <w:szCs w:val="22"/>
        </w:rPr>
        <w:t xml:space="preserve"> </w:t>
      </w:r>
      <w:r w:rsidR="007804BE" w:rsidRPr="00492353">
        <w:rPr>
          <w:rFonts w:ascii="Cambria" w:hAnsi="Cambria" w:cs="Arial"/>
          <w:bCs/>
          <w:i/>
          <w:iCs/>
          <w:sz w:val="22"/>
          <w:szCs w:val="22"/>
        </w:rPr>
        <w:t xml:space="preserve">w roku </w:t>
      </w:r>
      <w:r w:rsidR="007804BE">
        <w:rPr>
          <w:rFonts w:ascii="Cambria" w:hAnsi="Cambria" w:cs="Arial"/>
          <w:bCs/>
          <w:i/>
          <w:iCs/>
          <w:sz w:val="22"/>
          <w:szCs w:val="22"/>
        </w:rPr>
        <w:t>_______</w:t>
      </w:r>
      <w:r w:rsidR="007804BE" w:rsidRPr="00492353">
        <w:rPr>
          <w:rFonts w:ascii="Cambria" w:hAnsi="Cambria" w:cs="Arial"/>
          <w:bCs/>
          <w:sz w:val="22"/>
          <w:szCs w:val="22"/>
        </w:rPr>
        <w:t>”</w:t>
      </w:r>
      <w:r w:rsidR="007804BE" w:rsidRPr="00492353">
        <w:rPr>
          <w:rFonts w:ascii="Cambria" w:hAnsi="Cambria" w:cs="Arial"/>
          <w:sz w:val="22"/>
          <w:szCs w:val="22"/>
          <w:lang w:eastAsia="pl-PL"/>
        </w:rPr>
        <w:t xml:space="preserve"> </w:t>
      </w:r>
      <w:r w:rsidR="00C94CA2" w:rsidRPr="00492353">
        <w:rPr>
          <w:rFonts w:ascii="Cambria" w:hAnsi="Cambria" w:cs="Arial"/>
          <w:sz w:val="22"/>
          <w:szCs w:val="22"/>
          <w:lang w:eastAsia="pl-PL"/>
        </w:rPr>
        <w:t xml:space="preserve">przez </w:t>
      </w:r>
      <w:r w:rsidR="005072E9">
        <w:rPr>
          <w:rFonts w:ascii="Cambria" w:hAnsi="Cambria" w:cs="Arial"/>
          <w:sz w:val="22"/>
          <w:szCs w:val="22"/>
          <w:lang w:eastAsia="pl-PL"/>
        </w:rPr>
        <w:t>Zamawiającego</w:t>
      </w:r>
      <w:r w:rsidR="006A18B2">
        <w:rPr>
          <w:rFonts w:ascii="Cambria" w:hAnsi="Cambria" w:cs="Arial"/>
          <w:sz w:val="22"/>
          <w:szCs w:val="22"/>
          <w:lang w:eastAsia="pl-PL"/>
        </w:rPr>
        <w:t>.</w:t>
      </w:r>
    </w:p>
    <w:p w14:paraId="65D11D26" w14:textId="77777777" w:rsidR="00FC3273" w:rsidRDefault="00FC3273" w:rsidP="002A0FEC">
      <w:pPr>
        <w:tabs>
          <w:tab w:val="left" w:pos="1701"/>
        </w:tabs>
        <w:suppressAutoHyphens w:val="0"/>
        <w:spacing w:before="120" w:after="120"/>
        <w:ind w:right="19"/>
        <w:jc w:val="center"/>
        <w:rPr>
          <w:rFonts w:ascii="Cambria" w:hAnsi="Cambria"/>
          <w:b/>
          <w:bCs/>
          <w:sz w:val="22"/>
          <w:szCs w:val="22"/>
        </w:rPr>
      </w:pPr>
    </w:p>
    <w:p w14:paraId="22582A60" w14:textId="77777777" w:rsidR="00834305" w:rsidRPr="00492353" w:rsidRDefault="00766DD3"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lastRenderedPageBreak/>
        <w:t>§ 2</w:t>
      </w:r>
      <w:r w:rsidR="00E55208">
        <w:rPr>
          <w:rFonts w:ascii="Cambria" w:hAnsi="Cambria"/>
          <w:b/>
          <w:bCs/>
          <w:sz w:val="22"/>
          <w:szCs w:val="22"/>
        </w:rPr>
        <w:br/>
      </w:r>
      <w:r w:rsidR="00834305" w:rsidRPr="00492353">
        <w:rPr>
          <w:rFonts w:ascii="Cambria" w:hAnsi="Cambria"/>
          <w:b/>
          <w:bCs/>
          <w:sz w:val="22"/>
          <w:szCs w:val="22"/>
        </w:rPr>
        <w:t xml:space="preserve">Przedmiot </w:t>
      </w:r>
      <w:r w:rsidR="006A18B2">
        <w:rPr>
          <w:rFonts w:ascii="Cambria" w:hAnsi="Cambria"/>
          <w:b/>
          <w:bCs/>
          <w:sz w:val="22"/>
          <w:szCs w:val="22"/>
        </w:rPr>
        <w:t>Umowy</w:t>
      </w:r>
    </w:p>
    <w:p w14:paraId="2B5E6A1C" w14:textId="77777777" w:rsidR="00766DD3" w:rsidRPr="007804BE" w:rsidRDefault="006A18B2"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Zamawiający</w:t>
      </w:r>
      <w:r w:rsidRPr="00492353">
        <w:rPr>
          <w:rFonts w:ascii="Cambria" w:hAnsi="Cambria"/>
          <w:sz w:val="22"/>
          <w:szCs w:val="22"/>
        </w:rPr>
        <w:t xml:space="preserve"> </w:t>
      </w:r>
      <w:r w:rsidR="006E5754" w:rsidRPr="00492353">
        <w:rPr>
          <w:rFonts w:ascii="Cambria" w:hAnsi="Cambria"/>
          <w:sz w:val="22"/>
          <w:szCs w:val="22"/>
        </w:rPr>
        <w:t xml:space="preserve">zobowiązuje się oddać </w:t>
      </w:r>
      <w:r>
        <w:rPr>
          <w:rFonts w:ascii="Cambria" w:hAnsi="Cambria"/>
          <w:sz w:val="22"/>
          <w:szCs w:val="22"/>
        </w:rPr>
        <w:t>Wykonawcy</w:t>
      </w:r>
      <w:r w:rsidRPr="00492353">
        <w:rPr>
          <w:rFonts w:ascii="Cambria" w:hAnsi="Cambria"/>
          <w:sz w:val="22"/>
          <w:szCs w:val="22"/>
        </w:rPr>
        <w:t xml:space="preserve"> </w:t>
      </w:r>
      <w:r w:rsidR="006E5754" w:rsidRPr="00492353">
        <w:rPr>
          <w:rFonts w:ascii="Cambria" w:hAnsi="Cambria"/>
          <w:sz w:val="22"/>
          <w:szCs w:val="22"/>
        </w:rPr>
        <w:t>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Pr>
          <w:rFonts w:ascii="Cambria" w:hAnsi="Cambria"/>
          <w:sz w:val="22"/>
          <w:szCs w:val="22"/>
        </w:rPr>
        <w:t>Umowy</w:t>
      </w:r>
      <w:r w:rsidR="00766DD3" w:rsidRPr="00492353">
        <w:rPr>
          <w:rFonts w:ascii="Cambria" w:hAnsi="Cambria"/>
          <w:sz w:val="22"/>
          <w:szCs w:val="22"/>
        </w:rPr>
        <w:t xml:space="preserve">”), </w:t>
      </w:r>
      <w:r w:rsidR="006E5754"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0E55CC">
        <w:rPr>
          <w:rFonts w:ascii="Cambria" w:hAnsi="Cambria" w:cs="Open Sans"/>
          <w:sz w:val="22"/>
          <w:szCs w:val="22"/>
          <w:shd w:val="clear" w:color="auto" w:fill="FFFFFF"/>
        </w:rPr>
        <w:t>Wykonawca</w:t>
      </w:r>
      <w:r w:rsidR="000E55CC" w:rsidRPr="00492353">
        <w:rPr>
          <w:rFonts w:ascii="Cambria" w:hAnsi="Cambria" w:cs="Open Sans"/>
          <w:sz w:val="22"/>
          <w:szCs w:val="22"/>
          <w:shd w:val="clear" w:color="auto" w:fill="FFFFFF"/>
        </w:rPr>
        <w:t xml:space="preserve"> </w:t>
      </w:r>
      <w:r w:rsidR="00E22125" w:rsidRPr="00492353">
        <w:rPr>
          <w:rFonts w:ascii="Cambria" w:hAnsi="Cambria" w:cs="Open Sans"/>
          <w:sz w:val="22"/>
          <w:szCs w:val="22"/>
          <w:shd w:val="clear" w:color="auto" w:fill="FFFFFF"/>
        </w:rPr>
        <w:t xml:space="preserve">zobowiązuje się płacić </w:t>
      </w:r>
      <w:r w:rsidR="000E55CC">
        <w:rPr>
          <w:rFonts w:ascii="Cambria" w:hAnsi="Cambria" w:cs="Open Sans"/>
          <w:sz w:val="22"/>
          <w:szCs w:val="22"/>
          <w:shd w:val="clear" w:color="auto" w:fill="FFFFFF"/>
        </w:rPr>
        <w:t>Zamawiającemu</w:t>
      </w:r>
      <w:r w:rsidR="00E22125" w:rsidRPr="00492353">
        <w:rPr>
          <w:rFonts w:ascii="Cambria" w:hAnsi="Cambria" w:cs="Open Sans"/>
          <w:sz w:val="22"/>
          <w:szCs w:val="22"/>
          <w:shd w:val="clear" w:color="auto" w:fill="FFFFFF"/>
        </w:rPr>
        <w:t xml:space="preserve">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tbl>
      <w:tblPr>
        <w:tblW w:w="4625" w:type="pct"/>
        <w:tblInd w:w="680" w:type="dxa"/>
        <w:tblCellMar>
          <w:left w:w="113" w:type="dxa"/>
        </w:tblCellMar>
        <w:tblLook w:val="0000" w:firstRow="0" w:lastRow="0" w:firstColumn="0" w:lastColumn="0" w:noHBand="0" w:noVBand="0"/>
      </w:tblPr>
      <w:tblGrid>
        <w:gridCol w:w="1097"/>
        <w:gridCol w:w="5600"/>
        <w:gridCol w:w="1474"/>
      </w:tblGrid>
      <w:tr w:rsidR="007804BE" w:rsidRPr="007804BE" w14:paraId="087F54C1" w14:textId="77777777" w:rsidTr="00C50EC8">
        <w:trPr>
          <w:trHeight w:val="251"/>
        </w:trPr>
        <w:tc>
          <w:tcPr>
            <w:tcW w:w="671" w:type="pct"/>
            <w:tcBorders>
              <w:top w:val="single" w:sz="4" w:space="0" w:color="000000"/>
              <w:left w:val="single" w:sz="4" w:space="0" w:color="000000"/>
              <w:bottom w:val="single" w:sz="4" w:space="0" w:color="000000"/>
              <w:right w:val="single" w:sz="4" w:space="0" w:color="000000"/>
            </w:tcBorders>
          </w:tcPr>
          <w:p w14:paraId="19B67ADB"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bookmarkStart w:id="0" w:name="_Hlk16412066"/>
            <w:r w:rsidRPr="007804BE">
              <w:rPr>
                <w:rFonts w:ascii="Cambria" w:hAnsi="Cambria" w:cs="Open Sans"/>
                <w:sz w:val="22"/>
                <w:szCs w:val="22"/>
                <w:shd w:val="clear" w:color="auto" w:fill="FFFFFF"/>
              </w:rPr>
              <w:t>l.p.</w:t>
            </w:r>
          </w:p>
        </w:tc>
        <w:tc>
          <w:tcPr>
            <w:tcW w:w="3427" w:type="pct"/>
            <w:tcBorders>
              <w:top w:val="single" w:sz="4" w:space="0" w:color="000000"/>
              <w:left w:val="single" w:sz="4" w:space="0" w:color="000000"/>
              <w:bottom w:val="single" w:sz="4" w:space="0" w:color="000000"/>
              <w:right w:val="single" w:sz="4" w:space="0" w:color="000000"/>
            </w:tcBorders>
          </w:tcPr>
          <w:p w14:paraId="0893D64A"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Rodzaj sprzętu (Numer inwentarzowy) </w:t>
            </w:r>
          </w:p>
          <w:p w14:paraId="2A90873C"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p>
        </w:tc>
        <w:tc>
          <w:tcPr>
            <w:tcW w:w="902" w:type="pct"/>
            <w:tcBorders>
              <w:top w:val="single" w:sz="4" w:space="0" w:color="000000"/>
              <w:left w:val="single" w:sz="4" w:space="0" w:color="000000"/>
              <w:bottom w:val="single" w:sz="4" w:space="0" w:color="000000"/>
              <w:right w:val="single" w:sz="4" w:space="0" w:color="000000"/>
            </w:tcBorders>
          </w:tcPr>
          <w:p w14:paraId="05A0E50A"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Ilość</w:t>
            </w:r>
          </w:p>
        </w:tc>
      </w:tr>
      <w:tr w:rsidR="007804BE" w:rsidRPr="007804BE" w14:paraId="789C0CB7" w14:textId="77777777" w:rsidTr="00C50EC8">
        <w:trPr>
          <w:trHeight w:val="251"/>
        </w:trPr>
        <w:tc>
          <w:tcPr>
            <w:tcW w:w="671" w:type="pct"/>
            <w:tcBorders>
              <w:top w:val="single" w:sz="4" w:space="0" w:color="000000"/>
              <w:left w:val="single" w:sz="4" w:space="0" w:color="000000"/>
              <w:bottom w:val="single" w:sz="4" w:space="0" w:color="000000"/>
              <w:right w:val="single" w:sz="4" w:space="0" w:color="000000"/>
            </w:tcBorders>
          </w:tcPr>
          <w:p w14:paraId="75F77EF9" w14:textId="38CF7B03" w:rsidR="007804BE" w:rsidRPr="007804BE" w:rsidRDefault="00C50EC8" w:rsidP="007804BE">
            <w:pPr>
              <w:suppressAutoHyphens w:val="0"/>
              <w:spacing w:before="120" w:after="120"/>
              <w:ind w:left="567" w:right="19"/>
              <w:jc w:val="both"/>
              <w:rPr>
                <w:rFonts w:ascii="Cambria" w:hAnsi="Cambria" w:cs="Open Sans"/>
                <w:sz w:val="22"/>
                <w:szCs w:val="22"/>
                <w:shd w:val="clear" w:color="auto" w:fill="FFFFFF"/>
              </w:rPr>
            </w:pPr>
            <w:r>
              <w:rPr>
                <w:rFonts w:ascii="Cambria" w:hAnsi="Cambria" w:cs="Open Sans"/>
                <w:sz w:val="22"/>
                <w:szCs w:val="22"/>
                <w:shd w:val="clear" w:color="auto" w:fill="FFFFFF"/>
              </w:rPr>
              <w:t>1</w:t>
            </w:r>
            <w:r w:rsidR="007804BE" w:rsidRPr="007804BE">
              <w:rPr>
                <w:rFonts w:ascii="Cambria" w:hAnsi="Cambria" w:cs="Open Sans"/>
                <w:sz w:val="22"/>
                <w:szCs w:val="22"/>
                <w:shd w:val="clear" w:color="auto" w:fill="FFFFFF"/>
              </w:rPr>
              <w:t>.</w:t>
            </w:r>
          </w:p>
        </w:tc>
        <w:tc>
          <w:tcPr>
            <w:tcW w:w="3427" w:type="pct"/>
            <w:tcBorders>
              <w:top w:val="single" w:sz="4" w:space="0" w:color="000000"/>
              <w:left w:val="single" w:sz="4" w:space="0" w:color="000000"/>
              <w:bottom w:val="single" w:sz="4" w:space="0" w:color="000000"/>
              <w:right w:val="single" w:sz="4" w:space="0" w:color="000000"/>
            </w:tcBorders>
          </w:tcPr>
          <w:p w14:paraId="32CF1935" w14:textId="623FADF1"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Kultywator GS z dodatkowymi pazurkami </w:t>
            </w:r>
            <w:r w:rsidR="00C50EC8">
              <w:rPr>
                <w:rFonts w:ascii="Cambria" w:hAnsi="Cambria" w:cs="Open Sans"/>
                <w:sz w:val="22"/>
                <w:szCs w:val="22"/>
                <w:shd w:val="clear" w:color="auto" w:fill="FFFFFF"/>
              </w:rPr>
              <w:t xml:space="preserve">nr </w:t>
            </w:r>
            <w:proofErr w:type="spellStart"/>
            <w:r w:rsidR="00C50EC8">
              <w:rPr>
                <w:rFonts w:ascii="Cambria" w:hAnsi="Cambria" w:cs="Open Sans"/>
                <w:sz w:val="22"/>
                <w:szCs w:val="22"/>
                <w:shd w:val="clear" w:color="auto" w:fill="FFFFFF"/>
              </w:rPr>
              <w:t>inw</w:t>
            </w:r>
            <w:proofErr w:type="spellEnd"/>
            <w:r w:rsidR="00C50EC8">
              <w:rPr>
                <w:rFonts w:ascii="Cambria" w:hAnsi="Cambria" w:cs="Open Sans"/>
                <w:sz w:val="22"/>
                <w:szCs w:val="22"/>
                <w:shd w:val="clear" w:color="auto" w:fill="FFFFFF"/>
              </w:rPr>
              <w:t xml:space="preserve">. </w:t>
            </w:r>
            <w:r w:rsidRPr="007804BE">
              <w:rPr>
                <w:rFonts w:ascii="Cambria" w:hAnsi="Cambria" w:cs="Open Sans"/>
                <w:sz w:val="22"/>
                <w:szCs w:val="22"/>
                <w:shd w:val="clear" w:color="auto" w:fill="FFFFFF"/>
              </w:rPr>
              <w:t>590/742</w:t>
            </w:r>
          </w:p>
        </w:tc>
        <w:tc>
          <w:tcPr>
            <w:tcW w:w="902" w:type="pct"/>
            <w:tcBorders>
              <w:top w:val="single" w:sz="4" w:space="0" w:color="000000"/>
              <w:left w:val="single" w:sz="4" w:space="0" w:color="000000"/>
              <w:bottom w:val="single" w:sz="4" w:space="0" w:color="000000"/>
              <w:right w:val="single" w:sz="4" w:space="0" w:color="000000"/>
            </w:tcBorders>
          </w:tcPr>
          <w:p w14:paraId="4E06DEBE"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szt. 1  </w:t>
            </w:r>
          </w:p>
        </w:tc>
      </w:tr>
      <w:tr w:rsidR="007804BE" w:rsidRPr="007804BE" w14:paraId="65B0C0CC" w14:textId="77777777" w:rsidTr="00C50EC8">
        <w:trPr>
          <w:trHeight w:val="251"/>
        </w:trPr>
        <w:tc>
          <w:tcPr>
            <w:tcW w:w="671" w:type="pct"/>
            <w:tcBorders>
              <w:top w:val="single" w:sz="4" w:space="0" w:color="000000"/>
              <w:left w:val="single" w:sz="4" w:space="0" w:color="000000"/>
              <w:bottom w:val="single" w:sz="4" w:space="0" w:color="000000"/>
              <w:right w:val="single" w:sz="4" w:space="0" w:color="000000"/>
            </w:tcBorders>
          </w:tcPr>
          <w:p w14:paraId="15A0C5B0" w14:textId="474C56A8" w:rsidR="007804BE" w:rsidRPr="007804BE" w:rsidRDefault="00C50EC8" w:rsidP="007804BE">
            <w:pPr>
              <w:suppressAutoHyphens w:val="0"/>
              <w:spacing w:before="120" w:after="120"/>
              <w:ind w:left="567" w:right="19"/>
              <w:jc w:val="both"/>
              <w:rPr>
                <w:rFonts w:ascii="Cambria" w:hAnsi="Cambria" w:cs="Open Sans"/>
                <w:sz w:val="22"/>
                <w:szCs w:val="22"/>
                <w:shd w:val="clear" w:color="auto" w:fill="FFFFFF"/>
              </w:rPr>
            </w:pPr>
            <w:r>
              <w:rPr>
                <w:rFonts w:ascii="Cambria" w:hAnsi="Cambria" w:cs="Open Sans"/>
                <w:sz w:val="22"/>
                <w:szCs w:val="22"/>
                <w:shd w:val="clear" w:color="auto" w:fill="FFFFFF"/>
              </w:rPr>
              <w:t>2</w:t>
            </w:r>
            <w:r w:rsidR="007804BE" w:rsidRPr="007804BE">
              <w:rPr>
                <w:rFonts w:ascii="Cambria" w:hAnsi="Cambria" w:cs="Open Sans"/>
                <w:sz w:val="22"/>
                <w:szCs w:val="22"/>
                <w:shd w:val="clear" w:color="auto" w:fill="FFFFFF"/>
              </w:rPr>
              <w:t>.</w:t>
            </w:r>
          </w:p>
        </w:tc>
        <w:tc>
          <w:tcPr>
            <w:tcW w:w="3427" w:type="pct"/>
            <w:tcBorders>
              <w:top w:val="single" w:sz="4" w:space="0" w:color="000000"/>
              <w:left w:val="single" w:sz="4" w:space="0" w:color="000000"/>
              <w:bottom w:val="single" w:sz="4" w:space="0" w:color="000000"/>
              <w:right w:val="single" w:sz="4" w:space="0" w:color="000000"/>
            </w:tcBorders>
          </w:tcPr>
          <w:p w14:paraId="53CCB87E" w14:textId="4222F165"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Podcinacz korzeni </w:t>
            </w:r>
            <w:r w:rsidR="00C50EC8">
              <w:rPr>
                <w:rFonts w:ascii="Cambria" w:hAnsi="Cambria" w:cs="Open Sans"/>
                <w:sz w:val="22"/>
                <w:szCs w:val="22"/>
                <w:shd w:val="clear" w:color="auto" w:fill="FFFFFF"/>
              </w:rPr>
              <w:t xml:space="preserve">nr </w:t>
            </w:r>
            <w:proofErr w:type="spellStart"/>
            <w:r w:rsidR="00C50EC8">
              <w:rPr>
                <w:rFonts w:ascii="Cambria" w:hAnsi="Cambria" w:cs="Open Sans"/>
                <w:sz w:val="22"/>
                <w:szCs w:val="22"/>
                <w:shd w:val="clear" w:color="auto" w:fill="FFFFFF"/>
              </w:rPr>
              <w:t>inw</w:t>
            </w:r>
            <w:proofErr w:type="spellEnd"/>
            <w:r w:rsidR="00C50EC8">
              <w:rPr>
                <w:rFonts w:ascii="Cambria" w:hAnsi="Cambria" w:cs="Open Sans"/>
                <w:sz w:val="22"/>
                <w:szCs w:val="22"/>
                <w:shd w:val="clear" w:color="auto" w:fill="FFFFFF"/>
              </w:rPr>
              <w:t xml:space="preserve">. </w:t>
            </w:r>
            <w:r w:rsidRPr="007804BE">
              <w:rPr>
                <w:rFonts w:ascii="Cambria" w:hAnsi="Cambria" w:cs="Open Sans"/>
                <w:sz w:val="22"/>
                <w:szCs w:val="22"/>
                <w:shd w:val="clear" w:color="auto" w:fill="FFFFFF"/>
              </w:rPr>
              <w:t>592/745</w:t>
            </w:r>
          </w:p>
        </w:tc>
        <w:tc>
          <w:tcPr>
            <w:tcW w:w="902" w:type="pct"/>
            <w:tcBorders>
              <w:top w:val="single" w:sz="4" w:space="0" w:color="000000"/>
              <w:left w:val="single" w:sz="4" w:space="0" w:color="000000"/>
              <w:bottom w:val="single" w:sz="4" w:space="0" w:color="000000"/>
              <w:right w:val="single" w:sz="4" w:space="0" w:color="000000"/>
            </w:tcBorders>
          </w:tcPr>
          <w:p w14:paraId="6FCEA585"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szt. 1 </w:t>
            </w:r>
          </w:p>
        </w:tc>
      </w:tr>
      <w:tr w:rsidR="00C50EC8" w:rsidRPr="007804BE" w14:paraId="392CEC61" w14:textId="77777777" w:rsidTr="00C50EC8">
        <w:trPr>
          <w:trHeight w:val="251"/>
        </w:trPr>
        <w:tc>
          <w:tcPr>
            <w:tcW w:w="671" w:type="pct"/>
            <w:tcBorders>
              <w:top w:val="single" w:sz="4" w:space="0" w:color="000000"/>
              <w:left w:val="single" w:sz="4" w:space="0" w:color="000000"/>
              <w:bottom w:val="single" w:sz="4" w:space="0" w:color="000000"/>
              <w:right w:val="single" w:sz="4" w:space="0" w:color="000000"/>
            </w:tcBorders>
          </w:tcPr>
          <w:p w14:paraId="59DB5515" w14:textId="1EA8E12B" w:rsidR="00C50EC8" w:rsidRPr="007804BE" w:rsidRDefault="00C50EC8" w:rsidP="007804BE">
            <w:pPr>
              <w:suppressAutoHyphens w:val="0"/>
              <w:spacing w:before="120" w:after="120"/>
              <w:ind w:left="567" w:right="19"/>
              <w:jc w:val="both"/>
              <w:rPr>
                <w:rFonts w:ascii="Cambria" w:hAnsi="Cambria" w:cs="Open Sans"/>
                <w:sz w:val="22"/>
                <w:szCs w:val="22"/>
                <w:shd w:val="clear" w:color="auto" w:fill="FFFFFF"/>
              </w:rPr>
            </w:pPr>
            <w:r>
              <w:rPr>
                <w:rFonts w:ascii="Cambria" w:hAnsi="Cambria" w:cs="Open Sans"/>
                <w:sz w:val="22"/>
                <w:szCs w:val="22"/>
                <w:shd w:val="clear" w:color="auto" w:fill="FFFFFF"/>
              </w:rPr>
              <w:t>3.</w:t>
            </w:r>
          </w:p>
        </w:tc>
        <w:tc>
          <w:tcPr>
            <w:tcW w:w="3427" w:type="pct"/>
            <w:tcBorders>
              <w:top w:val="single" w:sz="4" w:space="0" w:color="000000"/>
              <w:left w:val="single" w:sz="4" w:space="0" w:color="000000"/>
              <w:bottom w:val="single" w:sz="4" w:space="0" w:color="000000"/>
              <w:right w:val="single" w:sz="4" w:space="0" w:color="000000"/>
            </w:tcBorders>
          </w:tcPr>
          <w:p w14:paraId="4E5BE7CF" w14:textId="51938795" w:rsidR="00C50EC8" w:rsidRPr="007804BE" w:rsidRDefault="00C50EC8"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Podcinacz korzeni</w:t>
            </w:r>
            <w:r>
              <w:rPr>
                <w:rFonts w:ascii="Cambria" w:hAnsi="Cambria" w:cs="Open Sans"/>
                <w:sz w:val="22"/>
                <w:szCs w:val="22"/>
                <w:shd w:val="clear" w:color="auto" w:fill="FFFFFF"/>
              </w:rPr>
              <w:t xml:space="preserve"> z nożami</w:t>
            </w:r>
            <w:r w:rsidRPr="007804BE">
              <w:rPr>
                <w:rFonts w:ascii="Cambria" w:hAnsi="Cambria" w:cs="Open Sans"/>
                <w:sz w:val="22"/>
                <w:szCs w:val="22"/>
                <w:shd w:val="clear" w:color="auto" w:fill="FFFFFF"/>
              </w:rPr>
              <w:t xml:space="preserve"> </w:t>
            </w:r>
            <w:r>
              <w:rPr>
                <w:rFonts w:ascii="Cambria" w:hAnsi="Cambria" w:cs="Open Sans"/>
                <w:sz w:val="22"/>
                <w:szCs w:val="22"/>
                <w:shd w:val="clear" w:color="auto" w:fill="FFFFFF"/>
              </w:rPr>
              <w:t xml:space="preserve">nr </w:t>
            </w:r>
            <w:proofErr w:type="spellStart"/>
            <w:r>
              <w:rPr>
                <w:rFonts w:ascii="Cambria" w:hAnsi="Cambria" w:cs="Open Sans"/>
                <w:sz w:val="22"/>
                <w:szCs w:val="22"/>
                <w:shd w:val="clear" w:color="auto" w:fill="FFFFFF"/>
              </w:rPr>
              <w:t>inw</w:t>
            </w:r>
            <w:proofErr w:type="spellEnd"/>
            <w:r>
              <w:rPr>
                <w:rFonts w:ascii="Cambria" w:hAnsi="Cambria" w:cs="Open Sans"/>
                <w:sz w:val="22"/>
                <w:szCs w:val="22"/>
                <w:shd w:val="clear" w:color="auto" w:fill="FFFFFF"/>
              </w:rPr>
              <w:t xml:space="preserve">. </w:t>
            </w:r>
            <w:r w:rsidRPr="007804BE">
              <w:rPr>
                <w:rFonts w:ascii="Cambria" w:hAnsi="Cambria" w:cs="Open Sans"/>
                <w:sz w:val="22"/>
                <w:szCs w:val="22"/>
                <w:shd w:val="clear" w:color="auto" w:fill="FFFFFF"/>
              </w:rPr>
              <w:t>592/</w:t>
            </w:r>
            <w:r>
              <w:rPr>
                <w:rFonts w:ascii="Cambria" w:hAnsi="Cambria" w:cs="Open Sans"/>
                <w:sz w:val="22"/>
                <w:szCs w:val="22"/>
                <w:shd w:val="clear" w:color="auto" w:fill="FFFFFF"/>
              </w:rPr>
              <w:t>1042</w:t>
            </w:r>
          </w:p>
        </w:tc>
        <w:tc>
          <w:tcPr>
            <w:tcW w:w="902" w:type="pct"/>
            <w:tcBorders>
              <w:top w:val="single" w:sz="4" w:space="0" w:color="000000"/>
              <w:left w:val="single" w:sz="4" w:space="0" w:color="000000"/>
              <w:bottom w:val="single" w:sz="4" w:space="0" w:color="000000"/>
              <w:right w:val="single" w:sz="4" w:space="0" w:color="000000"/>
            </w:tcBorders>
          </w:tcPr>
          <w:p w14:paraId="36D8E098" w14:textId="77777777" w:rsidR="00C50EC8" w:rsidRPr="007804BE" w:rsidRDefault="00C50EC8" w:rsidP="007804BE">
            <w:pPr>
              <w:suppressAutoHyphens w:val="0"/>
              <w:spacing w:before="120" w:after="120"/>
              <w:ind w:left="567" w:right="19"/>
              <w:jc w:val="both"/>
              <w:rPr>
                <w:rFonts w:ascii="Cambria" w:hAnsi="Cambria" w:cs="Open Sans"/>
                <w:sz w:val="22"/>
                <w:szCs w:val="22"/>
                <w:shd w:val="clear" w:color="auto" w:fill="FFFFFF"/>
              </w:rPr>
            </w:pPr>
          </w:p>
        </w:tc>
      </w:tr>
      <w:tr w:rsidR="007804BE" w:rsidRPr="007804BE" w14:paraId="607CB032" w14:textId="77777777" w:rsidTr="00C50EC8">
        <w:trPr>
          <w:trHeight w:val="251"/>
        </w:trPr>
        <w:tc>
          <w:tcPr>
            <w:tcW w:w="671" w:type="pct"/>
            <w:tcBorders>
              <w:top w:val="single" w:sz="4" w:space="0" w:color="000000"/>
              <w:left w:val="single" w:sz="4" w:space="0" w:color="000000"/>
              <w:bottom w:val="single" w:sz="4" w:space="0" w:color="000000"/>
              <w:right w:val="single" w:sz="4" w:space="0" w:color="000000"/>
            </w:tcBorders>
          </w:tcPr>
          <w:p w14:paraId="48E13816"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4.</w:t>
            </w:r>
          </w:p>
        </w:tc>
        <w:tc>
          <w:tcPr>
            <w:tcW w:w="3427" w:type="pct"/>
            <w:tcBorders>
              <w:top w:val="single" w:sz="4" w:space="0" w:color="000000"/>
              <w:left w:val="single" w:sz="4" w:space="0" w:color="000000"/>
              <w:bottom w:val="single" w:sz="4" w:space="0" w:color="000000"/>
              <w:right w:val="single" w:sz="4" w:space="0" w:color="000000"/>
            </w:tcBorders>
          </w:tcPr>
          <w:p w14:paraId="03318601" w14:textId="23C53B71"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Wyciskacz </w:t>
            </w:r>
            <w:r w:rsidR="00C50EC8">
              <w:rPr>
                <w:rFonts w:ascii="Cambria" w:hAnsi="Cambria" w:cs="Open Sans"/>
                <w:sz w:val="22"/>
                <w:szCs w:val="22"/>
                <w:shd w:val="clear" w:color="auto" w:fill="FFFFFF"/>
              </w:rPr>
              <w:t xml:space="preserve">nr </w:t>
            </w:r>
            <w:proofErr w:type="spellStart"/>
            <w:r w:rsidR="00C50EC8">
              <w:rPr>
                <w:rFonts w:ascii="Cambria" w:hAnsi="Cambria" w:cs="Open Sans"/>
                <w:sz w:val="22"/>
                <w:szCs w:val="22"/>
                <w:shd w:val="clear" w:color="auto" w:fill="FFFFFF"/>
              </w:rPr>
              <w:t>inw</w:t>
            </w:r>
            <w:proofErr w:type="spellEnd"/>
            <w:r w:rsidR="00C50EC8">
              <w:rPr>
                <w:rFonts w:ascii="Cambria" w:hAnsi="Cambria" w:cs="Open Sans"/>
                <w:sz w:val="22"/>
                <w:szCs w:val="22"/>
                <w:shd w:val="clear" w:color="auto" w:fill="FFFFFF"/>
              </w:rPr>
              <w:t xml:space="preserve">. </w:t>
            </w:r>
            <w:r w:rsidRPr="007804BE">
              <w:rPr>
                <w:rFonts w:ascii="Cambria" w:hAnsi="Cambria" w:cs="Open Sans"/>
                <w:sz w:val="22"/>
                <w:szCs w:val="22"/>
                <w:shd w:val="clear" w:color="auto" w:fill="FFFFFF"/>
              </w:rPr>
              <w:t>592/807</w:t>
            </w:r>
          </w:p>
        </w:tc>
        <w:tc>
          <w:tcPr>
            <w:tcW w:w="902" w:type="pct"/>
            <w:tcBorders>
              <w:top w:val="single" w:sz="4" w:space="0" w:color="000000"/>
              <w:left w:val="single" w:sz="4" w:space="0" w:color="000000"/>
              <w:bottom w:val="single" w:sz="4" w:space="0" w:color="000000"/>
              <w:right w:val="single" w:sz="4" w:space="0" w:color="000000"/>
            </w:tcBorders>
          </w:tcPr>
          <w:p w14:paraId="1DEE77F5"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szt. 1  </w:t>
            </w:r>
          </w:p>
        </w:tc>
      </w:tr>
      <w:tr w:rsidR="007804BE" w:rsidRPr="007804BE" w14:paraId="29E86122" w14:textId="77777777" w:rsidTr="00C50EC8">
        <w:trPr>
          <w:trHeight w:val="245"/>
        </w:trPr>
        <w:tc>
          <w:tcPr>
            <w:tcW w:w="671" w:type="pct"/>
            <w:tcBorders>
              <w:top w:val="single" w:sz="4" w:space="0" w:color="000000"/>
              <w:left w:val="single" w:sz="4" w:space="0" w:color="000000"/>
              <w:bottom w:val="single" w:sz="4" w:space="0" w:color="000000"/>
              <w:right w:val="single" w:sz="4" w:space="0" w:color="000000"/>
            </w:tcBorders>
          </w:tcPr>
          <w:p w14:paraId="2A8055DE"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5.</w:t>
            </w:r>
          </w:p>
        </w:tc>
        <w:tc>
          <w:tcPr>
            <w:tcW w:w="3427" w:type="pct"/>
            <w:tcBorders>
              <w:top w:val="single" w:sz="4" w:space="0" w:color="000000"/>
              <w:left w:val="single" w:sz="4" w:space="0" w:color="000000"/>
              <w:bottom w:val="single" w:sz="4" w:space="0" w:color="000000"/>
              <w:right w:val="single" w:sz="4" w:space="0" w:color="000000"/>
            </w:tcBorders>
          </w:tcPr>
          <w:p w14:paraId="186AE81D" w14:textId="60862F7F"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Opryskiwacz </w:t>
            </w:r>
            <w:r w:rsidR="00C50EC8">
              <w:rPr>
                <w:rFonts w:ascii="Cambria" w:hAnsi="Cambria" w:cs="Open Sans"/>
                <w:sz w:val="22"/>
                <w:szCs w:val="22"/>
                <w:shd w:val="clear" w:color="auto" w:fill="FFFFFF"/>
              </w:rPr>
              <w:t xml:space="preserve">nr </w:t>
            </w:r>
            <w:proofErr w:type="spellStart"/>
            <w:r w:rsidR="00C50EC8">
              <w:rPr>
                <w:rFonts w:ascii="Cambria" w:hAnsi="Cambria" w:cs="Open Sans"/>
                <w:sz w:val="22"/>
                <w:szCs w:val="22"/>
                <w:shd w:val="clear" w:color="auto" w:fill="FFFFFF"/>
              </w:rPr>
              <w:t>inw</w:t>
            </w:r>
            <w:proofErr w:type="spellEnd"/>
            <w:r w:rsidR="00C50EC8">
              <w:rPr>
                <w:rFonts w:ascii="Cambria" w:hAnsi="Cambria" w:cs="Open Sans"/>
                <w:sz w:val="22"/>
                <w:szCs w:val="22"/>
                <w:shd w:val="clear" w:color="auto" w:fill="FFFFFF"/>
              </w:rPr>
              <w:t xml:space="preserve">. </w:t>
            </w:r>
            <w:r w:rsidRPr="007804BE">
              <w:rPr>
                <w:rFonts w:ascii="Cambria" w:hAnsi="Cambria" w:cs="Open Sans"/>
                <w:sz w:val="22"/>
                <w:szCs w:val="22"/>
                <w:shd w:val="clear" w:color="auto" w:fill="FFFFFF"/>
              </w:rPr>
              <w:t>B/SZ/87</w:t>
            </w:r>
          </w:p>
        </w:tc>
        <w:tc>
          <w:tcPr>
            <w:tcW w:w="902" w:type="pct"/>
            <w:tcBorders>
              <w:top w:val="single" w:sz="4" w:space="0" w:color="000000"/>
              <w:left w:val="single" w:sz="4" w:space="0" w:color="000000"/>
              <w:bottom w:val="single" w:sz="4" w:space="0" w:color="000000"/>
              <w:right w:val="single" w:sz="4" w:space="0" w:color="000000"/>
            </w:tcBorders>
          </w:tcPr>
          <w:p w14:paraId="5857586E"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szt. 1 </w:t>
            </w:r>
          </w:p>
        </w:tc>
      </w:tr>
      <w:tr w:rsidR="007804BE" w:rsidRPr="007804BE" w14:paraId="54825B69" w14:textId="77777777" w:rsidTr="00C50EC8">
        <w:trPr>
          <w:trHeight w:val="251"/>
        </w:trPr>
        <w:tc>
          <w:tcPr>
            <w:tcW w:w="671" w:type="pct"/>
            <w:tcBorders>
              <w:top w:val="single" w:sz="4" w:space="0" w:color="000000"/>
              <w:left w:val="single" w:sz="4" w:space="0" w:color="000000"/>
              <w:bottom w:val="single" w:sz="4" w:space="0" w:color="000000"/>
              <w:right w:val="single" w:sz="4" w:space="0" w:color="000000"/>
            </w:tcBorders>
          </w:tcPr>
          <w:p w14:paraId="52E321C7"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6.</w:t>
            </w:r>
          </w:p>
        </w:tc>
        <w:tc>
          <w:tcPr>
            <w:tcW w:w="3427" w:type="pct"/>
            <w:tcBorders>
              <w:top w:val="single" w:sz="4" w:space="0" w:color="000000"/>
              <w:left w:val="single" w:sz="4" w:space="0" w:color="000000"/>
              <w:bottom w:val="single" w:sz="4" w:space="0" w:color="000000"/>
              <w:right w:val="single" w:sz="4" w:space="0" w:color="000000"/>
            </w:tcBorders>
          </w:tcPr>
          <w:p w14:paraId="6E93B39F" w14:textId="56867283"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Siewnik do nasion grubych i drobnych </w:t>
            </w:r>
            <w:r w:rsidR="00C50EC8">
              <w:rPr>
                <w:rFonts w:ascii="Cambria" w:hAnsi="Cambria" w:cs="Open Sans"/>
                <w:sz w:val="22"/>
                <w:szCs w:val="22"/>
                <w:shd w:val="clear" w:color="auto" w:fill="FFFFFF"/>
              </w:rPr>
              <w:t xml:space="preserve">nr </w:t>
            </w:r>
            <w:proofErr w:type="spellStart"/>
            <w:r w:rsidR="00C50EC8">
              <w:rPr>
                <w:rFonts w:ascii="Cambria" w:hAnsi="Cambria" w:cs="Open Sans"/>
                <w:sz w:val="22"/>
                <w:szCs w:val="22"/>
                <w:shd w:val="clear" w:color="auto" w:fill="FFFFFF"/>
              </w:rPr>
              <w:t>inw</w:t>
            </w:r>
            <w:proofErr w:type="spellEnd"/>
            <w:r w:rsidR="00C50EC8">
              <w:rPr>
                <w:rFonts w:ascii="Cambria" w:hAnsi="Cambria" w:cs="Open Sans"/>
                <w:sz w:val="22"/>
                <w:szCs w:val="22"/>
                <w:shd w:val="clear" w:color="auto" w:fill="FFFFFF"/>
              </w:rPr>
              <w:t xml:space="preserve">. </w:t>
            </w:r>
            <w:r w:rsidRPr="007804BE">
              <w:rPr>
                <w:rFonts w:ascii="Cambria" w:hAnsi="Cambria" w:cs="Open Sans"/>
                <w:sz w:val="22"/>
                <w:szCs w:val="22"/>
                <w:shd w:val="clear" w:color="auto" w:fill="FFFFFF"/>
              </w:rPr>
              <w:t>592/903</w:t>
            </w:r>
          </w:p>
        </w:tc>
        <w:tc>
          <w:tcPr>
            <w:tcW w:w="902" w:type="pct"/>
            <w:tcBorders>
              <w:top w:val="single" w:sz="4" w:space="0" w:color="000000"/>
              <w:left w:val="single" w:sz="4" w:space="0" w:color="000000"/>
              <w:bottom w:val="single" w:sz="4" w:space="0" w:color="000000"/>
              <w:right w:val="single" w:sz="4" w:space="0" w:color="000000"/>
            </w:tcBorders>
          </w:tcPr>
          <w:p w14:paraId="335EBCEB"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szt. 1  </w:t>
            </w:r>
          </w:p>
        </w:tc>
      </w:tr>
      <w:tr w:rsidR="007804BE" w:rsidRPr="007804BE" w14:paraId="44EEF0EE" w14:textId="77777777" w:rsidTr="00C50EC8">
        <w:trPr>
          <w:trHeight w:val="251"/>
        </w:trPr>
        <w:tc>
          <w:tcPr>
            <w:tcW w:w="671" w:type="pct"/>
            <w:tcBorders>
              <w:top w:val="single" w:sz="4" w:space="0" w:color="000000"/>
              <w:left w:val="single" w:sz="4" w:space="0" w:color="000000"/>
              <w:bottom w:val="single" w:sz="4" w:space="0" w:color="000000"/>
              <w:right w:val="single" w:sz="4" w:space="0" w:color="000000"/>
            </w:tcBorders>
          </w:tcPr>
          <w:p w14:paraId="27F9B565"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7.</w:t>
            </w:r>
          </w:p>
        </w:tc>
        <w:tc>
          <w:tcPr>
            <w:tcW w:w="3427" w:type="pct"/>
            <w:tcBorders>
              <w:top w:val="single" w:sz="4" w:space="0" w:color="000000"/>
              <w:left w:val="single" w:sz="4" w:space="0" w:color="000000"/>
              <w:bottom w:val="single" w:sz="4" w:space="0" w:color="000000"/>
              <w:right w:val="single" w:sz="4" w:space="0" w:color="000000"/>
            </w:tcBorders>
          </w:tcPr>
          <w:p w14:paraId="31B0ACE6" w14:textId="63FF5C5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Glebogryzarka </w:t>
            </w:r>
            <w:r w:rsidR="00C50EC8">
              <w:rPr>
                <w:rFonts w:ascii="Cambria" w:hAnsi="Cambria" w:cs="Open Sans"/>
                <w:sz w:val="22"/>
                <w:szCs w:val="22"/>
                <w:shd w:val="clear" w:color="auto" w:fill="FFFFFF"/>
              </w:rPr>
              <w:t xml:space="preserve">nr </w:t>
            </w:r>
            <w:proofErr w:type="spellStart"/>
            <w:r w:rsidR="00C50EC8">
              <w:rPr>
                <w:rFonts w:ascii="Cambria" w:hAnsi="Cambria" w:cs="Open Sans"/>
                <w:sz w:val="22"/>
                <w:szCs w:val="22"/>
                <w:shd w:val="clear" w:color="auto" w:fill="FFFFFF"/>
              </w:rPr>
              <w:t>inw</w:t>
            </w:r>
            <w:proofErr w:type="spellEnd"/>
            <w:r w:rsidR="00C50EC8">
              <w:rPr>
                <w:rFonts w:ascii="Cambria" w:hAnsi="Cambria" w:cs="Open Sans"/>
                <w:sz w:val="22"/>
                <w:szCs w:val="22"/>
                <w:shd w:val="clear" w:color="auto" w:fill="FFFFFF"/>
              </w:rPr>
              <w:t xml:space="preserve">. </w:t>
            </w:r>
            <w:r w:rsidRPr="007804BE">
              <w:rPr>
                <w:rFonts w:ascii="Cambria" w:hAnsi="Cambria" w:cs="Open Sans"/>
                <w:sz w:val="22"/>
                <w:szCs w:val="22"/>
                <w:shd w:val="clear" w:color="auto" w:fill="FFFFFF"/>
              </w:rPr>
              <w:t>B/SZ/88</w:t>
            </w:r>
          </w:p>
        </w:tc>
        <w:tc>
          <w:tcPr>
            <w:tcW w:w="902" w:type="pct"/>
            <w:tcBorders>
              <w:top w:val="single" w:sz="4" w:space="0" w:color="000000"/>
              <w:left w:val="single" w:sz="4" w:space="0" w:color="000000"/>
              <w:bottom w:val="single" w:sz="4" w:space="0" w:color="000000"/>
              <w:right w:val="single" w:sz="4" w:space="0" w:color="000000"/>
            </w:tcBorders>
          </w:tcPr>
          <w:p w14:paraId="61E5B8C9"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szt. 1 </w:t>
            </w:r>
          </w:p>
        </w:tc>
      </w:tr>
      <w:tr w:rsidR="007804BE" w:rsidRPr="007804BE" w14:paraId="3BBD683D" w14:textId="77777777" w:rsidTr="00C50EC8">
        <w:trPr>
          <w:trHeight w:val="251"/>
        </w:trPr>
        <w:tc>
          <w:tcPr>
            <w:tcW w:w="671" w:type="pct"/>
            <w:tcBorders>
              <w:top w:val="single" w:sz="4" w:space="0" w:color="000000"/>
              <w:left w:val="single" w:sz="4" w:space="0" w:color="000000"/>
              <w:bottom w:val="single" w:sz="4" w:space="0" w:color="000000"/>
              <w:right w:val="single" w:sz="4" w:space="0" w:color="000000"/>
            </w:tcBorders>
          </w:tcPr>
          <w:p w14:paraId="1D9DA23F"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8.</w:t>
            </w:r>
          </w:p>
        </w:tc>
        <w:tc>
          <w:tcPr>
            <w:tcW w:w="3427" w:type="pct"/>
            <w:tcBorders>
              <w:top w:val="single" w:sz="4" w:space="0" w:color="000000"/>
              <w:left w:val="single" w:sz="4" w:space="0" w:color="000000"/>
              <w:bottom w:val="single" w:sz="4" w:space="0" w:color="000000"/>
              <w:right w:val="single" w:sz="4" w:space="0" w:color="000000"/>
            </w:tcBorders>
          </w:tcPr>
          <w:p w14:paraId="4365FED0" w14:textId="06B7AC3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Wał strunowo uprawowy </w:t>
            </w:r>
            <w:r w:rsidR="00C50EC8">
              <w:rPr>
                <w:rFonts w:ascii="Cambria" w:hAnsi="Cambria" w:cs="Open Sans"/>
                <w:sz w:val="22"/>
                <w:szCs w:val="22"/>
                <w:shd w:val="clear" w:color="auto" w:fill="FFFFFF"/>
              </w:rPr>
              <w:t xml:space="preserve">nr </w:t>
            </w:r>
            <w:proofErr w:type="spellStart"/>
            <w:r w:rsidR="00C50EC8">
              <w:rPr>
                <w:rFonts w:ascii="Cambria" w:hAnsi="Cambria" w:cs="Open Sans"/>
                <w:sz w:val="22"/>
                <w:szCs w:val="22"/>
                <w:shd w:val="clear" w:color="auto" w:fill="FFFFFF"/>
              </w:rPr>
              <w:t>inw</w:t>
            </w:r>
            <w:proofErr w:type="spellEnd"/>
            <w:r w:rsidR="00C50EC8">
              <w:rPr>
                <w:rFonts w:ascii="Cambria" w:hAnsi="Cambria" w:cs="Open Sans"/>
                <w:sz w:val="22"/>
                <w:szCs w:val="22"/>
                <w:shd w:val="clear" w:color="auto" w:fill="FFFFFF"/>
              </w:rPr>
              <w:t xml:space="preserve">. </w:t>
            </w:r>
            <w:r w:rsidRPr="007804BE">
              <w:rPr>
                <w:rFonts w:ascii="Cambria" w:hAnsi="Cambria" w:cs="Open Sans"/>
                <w:sz w:val="22"/>
                <w:szCs w:val="22"/>
                <w:shd w:val="clear" w:color="auto" w:fill="FFFFFF"/>
              </w:rPr>
              <w:t>B/590/910</w:t>
            </w:r>
          </w:p>
        </w:tc>
        <w:tc>
          <w:tcPr>
            <w:tcW w:w="902" w:type="pct"/>
            <w:tcBorders>
              <w:top w:val="single" w:sz="4" w:space="0" w:color="000000"/>
              <w:left w:val="single" w:sz="4" w:space="0" w:color="000000"/>
              <w:bottom w:val="single" w:sz="4" w:space="0" w:color="000000"/>
              <w:right w:val="single" w:sz="4" w:space="0" w:color="000000"/>
            </w:tcBorders>
          </w:tcPr>
          <w:p w14:paraId="3AED46AF"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szt. 1 </w:t>
            </w:r>
          </w:p>
        </w:tc>
      </w:tr>
      <w:tr w:rsidR="007804BE" w:rsidRPr="007804BE" w14:paraId="4444D020" w14:textId="77777777" w:rsidTr="00C50EC8">
        <w:trPr>
          <w:trHeight w:val="251"/>
        </w:trPr>
        <w:tc>
          <w:tcPr>
            <w:tcW w:w="671" w:type="pct"/>
            <w:tcBorders>
              <w:top w:val="single" w:sz="4" w:space="0" w:color="000000"/>
              <w:left w:val="single" w:sz="4" w:space="0" w:color="000000"/>
              <w:bottom w:val="single" w:sz="4" w:space="0" w:color="000000"/>
              <w:right w:val="single" w:sz="4" w:space="0" w:color="000000"/>
            </w:tcBorders>
          </w:tcPr>
          <w:p w14:paraId="6C54BCA1"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9.</w:t>
            </w:r>
          </w:p>
        </w:tc>
        <w:tc>
          <w:tcPr>
            <w:tcW w:w="3427" w:type="pct"/>
            <w:tcBorders>
              <w:top w:val="single" w:sz="4" w:space="0" w:color="000000"/>
              <w:left w:val="single" w:sz="4" w:space="0" w:color="000000"/>
              <w:bottom w:val="single" w:sz="4" w:space="0" w:color="000000"/>
              <w:right w:val="single" w:sz="4" w:space="0" w:color="000000"/>
            </w:tcBorders>
          </w:tcPr>
          <w:p w14:paraId="09D56FD7" w14:textId="433EA154"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Kultywator uprawowy </w:t>
            </w:r>
            <w:r w:rsidR="00C50EC8">
              <w:rPr>
                <w:rFonts w:ascii="Cambria" w:hAnsi="Cambria" w:cs="Open Sans"/>
                <w:sz w:val="22"/>
                <w:szCs w:val="22"/>
                <w:shd w:val="clear" w:color="auto" w:fill="FFFFFF"/>
              </w:rPr>
              <w:t xml:space="preserve">nr </w:t>
            </w:r>
            <w:proofErr w:type="spellStart"/>
            <w:r w:rsidR="00C50EC8">
              <w:rPr>
                <w:rFonts w:ascii="Cambria" w:hAnsi="Cambria" w:cs="Open Sans"/>
                <w:sz w:val="22"/>
                <w:szCs w:val="22"/>
                <w:shd w:val="clear" w:color="auto" w:fill="FFFFFF"/>
              </w:rPr>
              <w:t>inw</w:t>
            </w:r>
            <w:proofErr w:type="spellEnd"/>
            <w:r w:rsidR="00C50EC8">
              <w:rPr>
                <w:rFonts w:ascii="Cambria" w:hAnsi="Cambria" w:cs="Open Sans"/>
                <w:sz w:val="22"/>
                <w:szCs w:val="22"/>
                <w:shd w:val="clear" w:color="auto" w:fill="FFFFFF"/>
              </w:rPr>
              <w:t xml:space="preserve">. </w:t>
            </w:r>
            <w:r w:rsidRPr="007804BE">
              <w:rPr>
                <w:rFonts w:ascii="Cambria" w:hAnsi="Cambria" w:cs="Open Sans"/>
                <w:sz w:val="22"/>
                <w:szCs w:val="22"/>
                <w:shd w:val="clear" w:color="auto" w:fill="FFFFFF"/>
              </w:rPr>
              <w:t>B/590/911</w:t>
            </w:r>
          </w:p>
        </w:tc>
        <w:tc>
          <w:tcPr>
            <w:tcW w:w="902" w:type="pct"/>
            <w:tcBorders>
              <w:top w:val="single" w:sz="4" w:space="0" w:color="000000"/>
              <w:left w:val="single" w:sz="4" w:space="0" w:color="000000"/>
              <w:bottom w:val="single" w:sz="4" w:space="0" w:color="000000"/>
              <w:right w:val="single" w:sz="4" w:space="0" w:color="000000"/>
            </w:tcBorders>
          </w:tcPr>
          <w:p w14:paraId="5C304E9D"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szt. 1  </w:t>
            </w:r>
          </w:p>
        </w:tc>
      </w:tr>
      <w:tr w:rsidR="007804BE" w:rsidRPr="007804BE" w14:paraId="07BD3EEE" w14:textId="77777777" w:rsidTr="00C50EC8">
        <w:trPr>
          <w:trHeight w:val="251"/>
        </w:trPr>
        <w:tc>
          <w:tcPr>
            <w:tcW w:w="671" w:type="pct"/>
            <w:tcBorders>
              <w:top w:val="single" w:sz="4" w:space="0" w:color="000000"/>
              <w:left w:val="single" w:sz="4" w:space="0" w:color="000000"/>
              <w:bottom w:val="single" w:sz="4" w:space="0" w:color="000000"/>
              <w:right w:val="single" w:sz="4" w:space="0" w:color="000000"/>
            </w:tcBorders>
          </w:tcPr>
          <w:p w14:paraId="1EF13577"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10.</w:t>
            </w:r>
          </w:p>
        </w:tc>
        <w:tc>
          <w:tcPr>
            <w:tcW w:w="3427" w:type="pct"/>
            <w:tcBorders>
              <w:top w:val="single" w:sz="4" w:space="0" w:color="000000"/>
              <w:left w:val="single" w:sz="4" w:space="0" w:color="000000"/>
              <w:bottom w:val="single" w:sz="4" w:space="0" w:color="000000"/>
              <w:right w:val="single" w:sz="4" w:space="0" w:color="000000"/>
            </w:tcBorders>
          </w:tcPr>
          <w:p w14:paraId="269CE7E7" w14:textId="62F302DE"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Siewnik ze stanowiskiem operatora </w:t>
            </w:r>
            <w:r w:rsidR="00C50EC8">
              <w:rPr>
                <w:rFonts w:ascii="Cambria" w:hAnsi="Cambria" w:cs="Open Sans"/>
                <w:sz w:val="22"/>
                <w:szCs w:val="22"/>
                <w:shd w:val="clear" w:color="auto" w:fill="FFFFFF"/>
              </w:rPr>
              <w:t xml:space="preserve">nr </w:t>
            </w:r>
            <w:proofErr w:type="spellStart"/>
            <w:r w:rsidR="00C50EC8">
              <w:rPr>
                <w:rFonts w:ascii="Cambria" w:hAnsi="Cambria" w:cs="Open Sans"/>
                <w:sz w:val="22"/>
                <w:szCs w:val="22"/>
                <w:shd w:val="clear" w:color="auto" w:fill="FFFFFF"/>
              </w:rPr>
              <w:t>inw</w:t>
            </w:r>
            <w:proofErr w:type="spellEnd"/>
            <w:r w:rsidR="00C50EC8">
              <w:rPr>
                <w:rFonts w:ascii="Cambria" w:hAnsi="Cambria" w:cs="Open Sans"/>
                <w:sz w:val="22"/>
                <w:szCs w:val="22"/>
                <w:shd w:val="clear" w:color="auto" w:fill="FFFFFF"/>
              </w:rPr>
              <w:t xml:space="preserve">. </w:t>
            </w:r>
            <w:r w:rsidRPr="007804BE">
              <w:rPr>
                <w:rFonts w:ascii="Cambria" w:hAnsi="Cambria" w:cs="Open Sans"/>
                <w:sz w:val="22"/>
                <w:szCs w:val="22"/>
                <w:shd w:val="clear" w:color="auto" w:fill="FFFFFF"/>
              </w:rPr>
              <w:t>591/741</w:t>
            </w:r>
          </w:p>
        </w:tc>
        <w:tc>
          <w:tcPr>
            <w:tcW w:w="902" w:type="pct"/>
            <w:tcBorders>
              <w:top w:val="single" w:sz="4" w:space="0" w:color="000000"/>
              <w:left w:val="single" w:sz="4" w:space="0" w:color="000000"/>
              <w:bottom w:val="single" w:sz="4" w:space="0" w:color="000000"/>
              <w:right w:val="single" w:sz="4" w:space="0" w:color="000000"/>
            </w:tcBorders>
          </w:tcPr>
          <w:p w14:paraId="6C79624E"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szt. 1 </w:t>
            </w:r>
          </w:p>
        </w:tc>
      </w:tr>
      <w:tr w:rsidR="007804BE" w:rsidRPr="007804BE" w14:paraId="1DB9602C" w14:textId="77777777" w:rsidTr="00C50EC8">
        <w:trPr>
          <w:trHeight w:val="251"/>
        </w:trPr>
        <w:tc>
          <w:tcPr>
            <w:tcW w:w="671" w:type="pct"/>
            <w:tcBorders>
              <w:top w:val="single" w:sz="4" w:space="0" w:color="000000"/>
              <w:left w:val="single" w:sz="4" w:space="0" w:color="000000"/>
              <w:bottom w:val="single" w:sz="4" w:space="0" w:color="000000"/>
              <w:right w:val="single" w:sz="4" w:space="0" w:color="000000"/>
            </w:tcBorders>
          </w:tcPr>
          <w:p w14:paraId="0223D5DB"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11.</w:t>
            </w:r>
          </w:p>
        </w:tc>
        <w:tc>
          <w:tcPr>
            <w:tcW w:w="3427" w:type="pct"/>
            <w:tcBorders>
              <w:top w:val="single" w:sz="4" w:space="0" w:color="000000"/>
              <w:left w:val="single" w:sz="4" w:space="0" w:color="000000"/>
              <w:bottom w:val="single" w:sz="4" w:space="0" w:color="000000"/>
              <w:right w:val="single" w:sz="4" w:space="0" w:color="000000"/>
            </w:tcBorders>
          </w:tcPr>
          <w:p w14:paraId="33CFD82C" w14:textId="6A674768"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Wyorywacz z wytrząsaczem SR </w:t>
            </w:r>
            <w:r w:rsidR="00C50EC8">
              <w:rPr>
                <w:rFonts w:ascii="Cambria" w:hAnsi="Cambria" w:cs="Open Sans"/>
                <w:sz w:val="22"/>
                <w:szCs w:val="22"/>
                <w:shd w:val="clear" w:color="auto" w:fill="FFFFFF"/>
              </w:rPr>
              <w:t xml:space="preserve">nr </w:t>
            </w:r>
            <w:proofErr w:type="spellStart"/>
            <w:r w:rsidR="00C50EC8">
              <w:rPr>
                <w:rFonts w:ascii="Cambria" w:hAnsi="Cambria" w:cs="Open Sans"/>
                <w:sz w:val="22"/>
                <w:szCs w:val="22"/>
                <w:shd w:val="clear" w:color="auto" w:fill="FFFFFF"/>
              </w:rPr>
              <w:t>inw</w:t>
            </w:r>
            <w:proofErr w:type="spellEnd"/>
            <w:r w:rsidR="00C50EC8">
              <w:rPr>
                <w:rFonts w:ascii="Cambria" w:hAnsi="Cambria" w:cs="Open Sans"/>
                <w:sz w:val="22"/>
                <w:szCs w:val="22"/>
                <w:shd w:val="clear" w:color="auto" w:fill="FFFFFF"/>
              </w:rPr>
              <w:t xml:space="preserve">. </w:t>
            </w:r>
            <w:r w:rsidRPr="007804BE">
              <w:rPr>
                <w:rFonts w:ascii="Cambria" w:hAnsi="Cambria" w:cs="Open Sans"/>
                <w:sz w:val="22"/>
                <w:szCs w:val="22"/>
                <w:shd w:val="clear" w:color="auto" w:fill="FFFFFF"/>
              </w:rPr>
              <w:t xml:space="preserve"> 594/744</w:t>
            </w:r>
          </w:p>
        </w:tc>
        <w:tc>
          <w:tcPr>
            <w:tcW w:w="902" w:type="pct"/>
            <w:tcBorders>
              <w:top w:val="single" w:sz="4" w:space="0" w:color="000000"/>
              <w:left w:val="single" w:sz="4" w:space="0" w:color="000000"/>
              <w:bottom w:val="single" w:sz="4" w:space="0" w:color="000000"/>
              <w:right w:val="single" w:sz="4" w:space="0" w:color="000000"/>
            </w:tcBorders>
          </w:tcPr>
          <w:p w14:paraId="47A4F0DE"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szt. 1  </w:t>
            </w:r>
          </w:p>
        </w:tc>
      </w:tr>
      <w:tr w:rsidR="007804BE" w:rsidRPr="007804BE" w14:paraId="559B18B4" w14:textId="77777777" w:rsidTr="00C50EC8">
        <w:trPr>
          <w:trHeight w:val="251"/>
        </w:trPr>
        <w:tc>
          <w:tcPr>
            <w:tcW w:w="671" w:type="pct"/>
            <w:tcBorders>
              <w:top w:val="single" w:sz="4" w:space="0" w:color="000000"/>
              <w:left w:val="single" w:sz="4" w:space="0" w:color="000000"/>
              <w:bottom w:val="single" w:sz="4" w:space="0" w:color="000000"/>
              <w:right w:val="single" w:sz="4" w:space="0" w:color="000000"/>
            </w:tcBorders>
          </w:tcPr>
          <w:p w14:paraId="6BAB448F"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12.</w:t>
            </w:r>
          </w:p>
        </w:tc>
        <w:tc>
          <w:tcPr>
            <w:tcW w:w="3427" w:type="pct"/>
            <w:tcBorders>
              <w:top w:val="single" w:sz="4" w:space="0" w:color="000000"/>
              <w:left w:val="single" w:sz="4" w:space="0" w:color="000000"/>
              <w:bottom w:val="single" w:sz="4" w:space="0" w:color="000000"/>
              <w:right w:val="single" w:sz="4" w:space="0" w:color="000000"/>
            </w:tcBorders>
          </w:tcPr>
          <w:p w14:paraId="24721438" w14:textId="172B5DFD"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Pług rolny </w:t>
            </w:r>
            <w:r w:rsidR="00C50EC8">
              <w:rPr>
                <w:rFonts w:ascii="Cambria" w:hAnsi="Cambria" w:cs="Open Sans"/>
                <w:sz w:val="22"/>
                <w:szCs w:val="22"/>
                <w:shd w:val="clear" w:color="auto" w:fill="FFFFFF"/>
              </w:rPr>
              <w:t xml:space="preserve">nr </w:t>
            </w:r>
            <w:proofErr w:type="spellStart"/>
            <w:r w:rsidR="00C50EC8">
              <w:rPr>
                <w:rFonts w:ascii="Cambria" w:hAnsi="Cambria" w:cs="Open Sans"/>
                <w:sz w:val="22"/>
                <w:szCs w:val="22"/>
                <w:shd w:val="clear" w:color="auto" w:fill="FFFFFF"/>
              </w:rPr>
              <w:t>inw</w:t>
            </w:r>
            <w:proofErr w:type="spellEnd"/>
            <w:r w:rsidR="00C50EC8">
              <w:rPr>
                <w:rFonts w:ascii="Cambria" w:hAnsi="Cambria" w:cs="Open Sans"/>
                <w:sz w:val="22"/>
                <w:szCs w:val="22"/>
                <w:shd w:val="clear" w:color="auto" w:fill="FFFFFF"/>
              </w:rPr>
              <w:t xml:space="preserve">. </w:t>
            </w:r>
            <w:r w:rsidRPr="007804BE">
              <w:rPr>
                <w:rFonts w:ascii="Cambria" w:hAnsi="Cambria" w:cs="Open Sans"/>
                <w:sz w:val="22"/>
                <w:szCs w:val="22"/>
                <w:shd w:val="clear" w:color="auto" w:fill="FFFFFF"/>
              </w:rPr>
              <w:t>B/SZ/64</w:t>
            </w:r>
          </w:p>
        </w:tc>
        <w:tc>
          <w:tcPr>
            <w:tcW w:w="902" w:type="pct"/>
            <w:tcBorders>
              <w:top w:val="single" w:sz="4" w:space="0" w:color="000000"/>
              <w:left w:val="single" w:sz="4" w:space="0" w:color="000000"/>
              <w:bottom w:val="single" w:sz="4" w:space="0" w:color="000000"/>
              <w:right w:val="single" w:sz="4" w:space="0" w:color="000000"/>
            </w:tcBorders>
          </w:tcPr>
          <w:p w14:paraId="477E5BF8"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szt. 1 </w:t>
            </w:r>
          </w:p>
        </w:tc>
      </w:tr>
      <w:tr w:rsidR="007804BE" w:rsidRPr="007804BE" w14:paraId="244DB43C" w14:textId="77777777" w:rsidTr="00C50EC8">
        <w:trPr>
          <w:trHeight w:val="251"/>
        </w:trPr>
        <w:tc>
          <w:tcPr>
            <w:tcW w:w="671" w:type="pct"/>
            <w:tcBorders>
              <w:top w:val="single" w:sz="4" w:space="0" w:color="000000"/>
              <w:left w:val="single" w:sz="4" w:space="0" w:color="000000"/>
              <w:bottom w:val="single" w:sz="4" w:space="0" w:color="000000"/>
              <w:right w:val="single" w:sz="4" w:space="0" w:color="000000"/>
            </w:tcBorders>
          </w:tcPr>
          <w:p w14:paraId="3A0F828A"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13.</w:t>
            </w:r>
          </w:p>
        </w:tc>
        <w:tc>
          <w:tcPr>
            <w:tcW w:w="3427" w:type="pct"/>
            <w:tcBorders>
              <w:top w:val="single" w:sz="4" w:space="0" w:color="000000"/>
              <w:left w:val="single" w:sz="4" w:space="0" w:color="000000"/>
              <w:bottom w:val="single" w:sz="4" w:space="0" w:color="000000"/>
              <w:right w:val="single" w:sz="4" w:space="0" w:color="000000"/>
            </w:tcBorders>
          </w:tcPr>
          <w:p w14:paraId="000FB71D" w14:textId="1A81331C"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 xml:space="preserve">Siewnik kukurydzy </w:t>
            </w:r>
            <w:r w:rsidR="00C50EC8">
              <w:rPr>
                <w:rFonts w:ascii="Cambria" w:hAnsi="Cambria" w:cs="Open Sans"/>
                <w:sz w:val="22"/>
                <w:szCs w:val="22"/>
                <w:shd w:val="clear" w:color="auto" w:fill="FFFFFF"/>
              </w:rPr>
              <w:t xml:space="preserve">nr </w:t>
            </w:r>
            <w:proofErr w:type="spellStart"/>
            <w:r w:rsidR="00C50EC8">
              <w:rPr>
                <w:rFonts w:ascii="Cambria" w:hAnsi="Cambria" w:cs="Open Sans"/>
                <w:sz w:val="22"/>
                <w:szCs w:val="22"/>
                <w:shd w:val="clear" w:color="auto" w:fill="FFFFFF"/>
              </w:rPr>
              <w:t>inw</w:t>
            </w:r>
            <w:proofErr w:type="spellEnd"/>
            <w:r w:rsidR="00C50EC8">
              <w:rPr>
                <w:rFonts w:ascii="Cambria" w:hAnsi="Cambria" w:cs="Open Sans"/>
                <w:sz w:val="22"/>
                <w:szCs w:val="22"/>
                <w:shd w:val="clear" w:color="auto" w:fill="FFFFFF"/>
              </w:rPr>
              <w:t xml:space="preserve">. </w:t>
            </w:r>
            <w:r w:rsidRPr="007804BE">
              <w:rPr>
                <w:rFonts w:ascii="Cambria" w:hAnsi="Cambria" w:cs="Open Sans"/>
                <w:sz w:val="22"/>
                <w:szCs w:val="22"/>
                <w:shd w:val="clear" w:color="auto" w:fill="FFFFFF"/>
              </w:rPr>
              <w:t xml:space="preserve"> 591/1594</w:t>
            </w:r>
          </w:p>
        </w:tc>
        <w:tc>
          <w:tcPr>
            <w:tcW w:w="902" w:type="pct"/>
            <w:tcBorders>
              <w:top w:val="single" w:sz="4" w:space="0" w:color="000000"/>
              <w:left w:val="single" w:sz="4" w:space="0" w:color="000000"/>
              <w:bottom w:val="single" w:sz="4" w:space="0" w:color="000000"/>
              <w:right w:val="single" w:sz="4" w:space="0" w:color="000000"/>
            </w:tcBorders>
          </w:tcPr>
          <w:p w14:paraId="75F071E1" w14:textId="77777777" w:rsidR="007804BE" w:rsidRPr="007804BE" w:rsidRDefault="007804BE" w:rsidP="007804BE">
            <w:pPr>
              <w:suppressAutoHyphens w:val="0"/>
              <w:spacing w:before="120" w:after="120"/>
              <w:ind w:left="567" w:right="19"/>
              <w:jc w:val="both"/>
              <w:rPr>
                <w:rFonts w:ascii="Cambria" w:hAnsi="Cambria" w:cs="Open Sans"/>
                <w:sz w:val="22"/>
                <w:szCs w:val="22"/>
                <w:shd w:val="clear" w:color="auto" w:fill="FFFFFF"/>
              </w:rPr>
            </w:pPr>
            <w:r w:rsidRPr="007804BE">
              <w:rPr>
                <w:rFonts w:ascii="Cambria" w:hAnsi="Cambria" w:cs="Open Sans"/>
                <w:sz w:val="22"/>
                <w:szCs w:val="22"/>
                <w:shd w:val="clear" w:color="auto" w:fill="FFFFFF"/>
              </w:rPr>
              <w:t>szt. 1</w:t>
            </w:r>
          </w:p>
        </w:tc>
      </w:tr>
      <w:bookmarkEnd w:id="0"/>
    </w:tbl>
    <w:p w14:paraId="6D3BCF6F" w14:textId="77777777" w:rsidR="007804BE" w:rsidRPr="00CE6952" w:rsidRDefault="007804BE" w:rsidP="007804BE">
      <w:pPr>
        <w:suppressAutoHyphens w:val="0"/>
        <w:spacing w:before="120" w:after="120"/>
        <w:ind w:left="567" w:right="19"/>
        <w:jc w:val="both"/>
        <w:rPr>
          <w:rFonts w:ascii="Cambria" w:hAnsi="Cambria"/>
          <w:sz w:val="22"/>
          <w:szCs w:val="22"/>
        </w:rPr>
      </w:pPr>
    </w:p>
    <w:p w14:paraId="53F1494E" w14:textId="49B430BF" w:rsidR="00766DD3" w:rsidRPr="00492353" w:rsidRDefault="00B076FC"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w:t>
      </w:r>
      <w:r w:rsidR="000E55CC">
        <w:rPr>
          <w:rFonts w:ascii="Cambria" w:hAnsi="Cambria"/>
          <w:sz w:val="22"/>
          <w:szCs w:val="22"/>
        </w:rPr>
        <w:t>Umowy Wykonawcy</w:t>
      </w:r>
      <w:r w:rsidR="00766DD3" w:rsidRPr="00492353">
        <w:rPr>
          <w:rFonts w:ascii="Cambria" w:hAnsi="Cambria"/>
          <w:sz w:val="22"/>
          <w:szCs w:val="22"/>
        </w:rPr>
        <w:t xml:space="preserve">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7804BE">
        <w:rPr>
          <w:rFonts w:ascii="Cambria" w:hAnsi="Cambria"/>
          <w:sz w:val="22"/>
          <w:szCs w:val="22"/>
        </w:rPr>
        <w:t>7</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 xml:space="preserve">wydania Przedmiotu </w:t>
      </w:r>
      <w:r w:rsidR="00F91C24">
        <w:rPr>
          <w:rFonts w:ascii="Cambria" w:hAnsi="Cambria"/>
          <w:sz w:val="22"/>
          <w:szCs w:val="22"/>
        </w:rPr>
        <w:t xml:space="preserve">Umowy Zamawiający </w:t>
      </w:r>
      <w:r w:rsidR="00596B62">
        <w:rPr>
          <w:rFonts w:ascii="Cambria" w:hAnsi="Cambria"/>
          <w:sz w:val="22"/>
          <w:szCs w:val="22"/>
        </w:rPr>
        <w:t xml:space="preserve">powiadomi </w:t>
      </w:r>
      <w:r w:rsidR="00F91C24">
        <w:rPr>
          <w:rFonts w:ascii="Cambria" w:hAnsi="Cambria"/>
          <w:sz w:val="22"/>
          <w:szCs w:val="22"/>
        </w:rPr>
        <w:t xml:space="preserve">Wykonawcę </w:t>
      </w:r>
      <w:r w:rsidR="00596B62">
        <w:rPr>
          <w:rFonts w:ascii="Cambria" w:hAnsi="Cambria"/>
          <w:sz w:val="22"/>
          <w:szCs w:val="22"/>
        </w:rPr>
        <w:t xml:space="preserve">z co najmniej </w:t>
      </w:r>
      <w:r w:rsidR="007804BE">
        <w:rPr>
          <w:rFonts w:ascii="Cambria" w:hAnsi="Cambria"/>
          <w:sz w:val="22"/>
          <w:szCs w:val="22"/>
        </w:rPr>
        <w:t xml:space="preserve">1 </w:t>
      </w:r>
      <w:r w:rsidR="00596B62">
        <w:rPr>
          <w:rFonts w:ascii="Cambria" w:hAnsi="Cambria"/>
          <w:sz w:val="22"/>
          <w:szCs w:val="22"/>
        </w:rPr>
        <w:t xml:space="preserve">dniowym wyprzedzeniem. </w:t>
      </w:r>
    </w:p>
    <w:p w14:paraId="6A96202E" w14:textId="583F79A5" w:rsidR="009D003A" w:rsidRDefault="009D7A3F" w:rsidP="002A0FEC">
      <w:pPr>
        <w:numPr>
          <w:ilvl w:val="0"/>
          <w:numId w:val="16"/>
        </w:numPr>
        <w:suppressAutoHyphens w:val="0"/>
        <w:spacing w:before="120" w:after="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w:t>
      </w:r>
      <w:r w:rsidR="00F91C24">
        <w:rPr>
          <w:rFonts w:ascii="Cambria" w:hAnsi="Cambria"/>
          <w:sz w:val="22"/>
          <w:szCs w:val="22"/>
        </w:rPr>
        <w:t xml:space="preserve"> Umowy Zamawiającemu </w:t>
      </w:r>
      <w:r w:rsidR="00950F81" w:rsidRPr="00492353">
        <w:rPr>
          <w:rFonts w:ascii="Cambria" w:hAnsi="Cambria"/>
          <w:sz w:val="22"/>
          <w:szCs w:val="22"/>
        </w:rPr>
        <w:t xml:space="preserve">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7804BE">
        <w:rPr>
          <w:rFonts w:ascii="Cambria" w:hAnsi="Cambria"/>
          <w:sz w:val="22"/>
          <w:szCs w:val="22"/>
        </w:rPr>
        <w:t>7</w:t>
      </w:r>
      <w:r>
        <w:rPr>
          <w:rFonts w:ascii="Cambria" w:hAnsi="Cambria"/>
          <w:sz w:val="22"/>
          <w:szCs w:val="22"/>
        </w:rPr>
        <w:t xml:space="preserve"> dni od wezwania </w:t>
      </w:r>
      <w:r w:rsidR="00F91C24">
        <w:rPr>
          <w:rFonts w:ascii="Cambria" w:hAnsi="Cambria"/>
          <w:sz w:val="22"/>
          <w:szCs w:val="22"/>
        </w:rPr>
        <w:t>Zamawiającego.</w:t>
      </w:r>
    </w:p>
    <w:p w14:paraId="1C5D85AA" w14:textId="77777777" w:rsidR="00D14F31" w:rsidRPr="002A0FEC" w:rsidRDefault="0076515D" w:rsidP="002A0FEC">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sidR="00F91C24">
        <w:rPr>
          <w:rFonts w:ascii="Cambria" w:hAnsi="Cambria" w:cs="Arial"/>
          <w:sz w:val="22"/>
          <w:szCs w:val="22"/>
          <w:lang w:eastAsia="pl-PL"/>
        </w:rPr>
        <w:t xml:space="preserve">Wykonawca </w:t>
      </w:r>
      <w:r>
        <w:rPr>
          <w:rFonts w:ascii="Cambria" w:hAnsi="Cambria" w:cs="Arial"/>
          <w:sz w:val="22"/>
          <w:szCs w:val="22"/>
          <w:lang w:eastAsia="pl-PL"/>
        </w:rPr>
        <w:t xml:space="preserve">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F91C24">
        <w:rPr>
          <w:rFonts w:ascii="Cambria" w:hAnsi="Cambria" w:cs="Arial"/>
          <w:bCs/>
          <w:sz w:val="22"/>
          <w:szCs w:val="22"/>
          <w:lang w:eastAsia="pl-PL"/>
        </w:rPr>
        <w:t xml:space="preserve"> Umowy</w:t>
      </w:r>
      <w:r w:rsidR="00F91C24">
        <w:rPr>
          <w:rFonts w:ascii="Cambria" w:hAnsi="Cambria" w:cs="Arial"/>
          <w:sz w:val="22"/>
          <w:szCs w:val="22"/>
          <w:lang w:eastAsia="pl-PL"/>
        </w:rPr>
        <w:t xml:space="preserve"> </w:t>
      </w:r>
      <w:r w:rsidR="008D1DCD" w:rsidRPr="005B4030">
        <w:rPr>
          <w:rFonts w:ascii="Cambria" w:hAnsi="Cambria" w:cs="Arial"/>
          <w:sz w:val="22"/>
          <w:szCs w:val="22"/>
          <w:lang w:eastAsia="pl-PL"/>
        </w:rPr>
        <w:t xml:space="preserve">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F91C24">
        <w:rPr>
          <w:rFonts w:ascii="Cambria" w:hAnsi="Cambria" w:cs="Arial"/>
          <w:sz w:val="22"/>
          <w:szCs w:val="22"/>
          <w:lang w:eastAsia="pl-PL"/>
        </w:rPr>
        <w:t xml:space="preserve">Wykonawca </w:t>
      </w:r>
      <w:r w:rsidR="008D1DCD">
        <w:rPr>
          <w:rFonts w:ascii="Cambria" w:hAnsi="Cambria" w:cs="Arial"/>
          <w:sz w:val="22"/>
          <w:szCs w:val="22"/>
          <w:lang w:eastAsia="pl-PL"/>
        </w:rPr>
        <w:t>zapłaci</w:t>
      </w:r>
      <w:r w:rsidR="00F91C24">
        <w:rPr>
          <w:rFonts w:ascii="Cambria" w:hAnsi="Cambria" w:cs="Arial"/>
          <w:sz w:val="22"/>
          <w:szCs w:val="22"/>
          <w:lang w:eastAsia="pl-PL"/>
        </w:rPr>
        <w:t xml:space="preserve"> Zamawiającemu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w:t>
      </w:r>
      <w:r w:rsidR="002F5E21">
        <w:rPr>
          <w:rFonts w:ascii="Cambria" w:hAnsi="Cambria" w:cs="Arial"/>
          <w:sz w:val="22"/>
          <w:szCs w:val="22"/>
          <w:lang w:eastAsia="pl-PL"/>
        </w:rPr>
        <w:t>Umowy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w:t>
      </w:r>
      <w:r w:rsidR="002F5E21">
        <w:rPr>
          <w:rFonts w:ascii="Cambria" w:hAnsi="Cambria" w:cs="Arial"/>
          <w:sz w:val="22"/>
          <w:szCs w:val="22"/>
          <w:lang w:eastAsia="pl-PL"/>
        </w:rPr>
        <w:t xml:space="preserve">Umowy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2F5E21">
        <w:rPr>
          <w:rFonts w:ascii="Cambria" w:hAnsi="Cambria" w:cs="Arial"/>
          <w:sz w:val="22"/>
          <w:szCs w:val="22"/>
          <w:lang w:eastAsia="pl-PL"/>
        </w:rPr>
        <w:t xml:space="preserve">Zamawiającemu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 xml:space="preserve">i będzie </w:t>
      </w:r>
      <w:r w:rsidR="00E23285">
        <w:rPr>
          <w:rFonts w:ascii="Cambria" w:hAnsi="Cambria" w:cs="Arial"/>
          <w:sz w:val="22"/>
          <w:szCs w:val="22"/>
          <w:lang w:eastAsia="pl-PL"/>
        </w:rPr>
        <w:lastRenderedPageBreak/>
        <w:t>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w:t>
      </w:r>
      <w:r w:rsidR="000D1D30">
        <w:rPr>
          <w:rFonts w:ascii="Cambria" w:hAnsi="Cambria" w:cs="Arial"/>
          <w:sz w:val="22"/>
          <w:szCs w:val="22"/>
          <w:lang w:eastAsia="pl-PL"/>
        </w:rPr>
        <w:t>Umowy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w:t>
      </w:r>
      <w:r w:rsidR="000D1D30">
        <w:rPr>
          <w:rFonts w:ascii="Cambria" w:hAnsi="Cambria" w:cs="Arial"/>
          <w:sz w:val="22"/>
          <w:szCs w:val="22"/>
          <w:lang w:eastAsia="pl-PL"/>
        </w:rPr>
        <w:t xml:space="preserve">Wykonawcy </w:t>
      </w:r>
      <w:r w:rsidR="00D14F31">
        <w:rPr>
          <w:rFonts w:ascii="Cambria" w:hAnsi="Cambria" w:cs="Arial"/>
          <w:sz w:val="22"/>
          <w:szCs w:val="22"/>
          <w:lang w:eastAsia="pl-PL"/>
        </w:rPr>
        <w:t xml:space="preserve">należnego na podstawie Umowy w sprawie Zamówienia Publicznego. </w:t>
      </w:r>
    </w:p>
    <w:p w14:paraId="19B0C633" w14:textId="39255ADD" w:rsidR="00E55208" w:rsidRPr="00C50EC8" w:rsidRDefault="00942A86" w:rsidP="00C50EC8">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Wykorzystywanie Przedmiotu</w:t>
      </w:r>
      <w:r w:rsidR="000D1D30">
        <w:rPr>
          <w:rFonts w:ascii="Cambria" w:hAnsi="Cambria" w:cs="Arial"/>
          <w:sz w:val="22"/>
          <w:szCs w:val="22"/>
          <w:lang w:eastAsia="pl-PL"/>
        </w:rPr>
        <w:t xml:space="preserve"> Umowy</w:t>
      </w:r>
      <w:r w:rsidRPr="00D14F31">
        <w:rPr>
          <w:rFonts w:ascii="Cambria" w:hAnsi="Cambria" w:cs="Arial"/>
          <w:sz w:val="22"/>
          <w:szCs w:val="22"/>
          <w:lang w:eastAsia="pl-PL"/>
        </w:rPr>
        <w:t xml:space="preserve"> będzie wykonywane zgodnie z przepisami i uregulowaniami prawnymi obowiązującymi w Rzeczypospolitej Polskiej, regulacjami obowiązującymi w Państwowym Gospodarstwie Leśnym Lasy Państwowe, jak też odpowiednimi normami. </w:t>
      </w:r>
      <w:r w:rsidR="000D1D30">
        <w:rPr>
          <w:rFonts w:ascii="Cambria" w:hAnsi="Cambria" w:cs="Arial"/>
          <w:sz w:val="22"/>
          <w:szCs w:val="22"/>
          <w:lang w:eastAsia="pl-PL"/>
        </w:rPr>
        <w:t>Wykonawca</w:t>
      </w:r>
      <w:r w:rsidRPr="00D14F31">
        <w:rPr>
          <w:rFonts w:ascii="Cambria" w:hAnsi="Cambria" w:cs="Arial"/>
          <w:sz w:val="22"/>
          <w:szCs w:val="22"/>
          <w:lang w:eastAsia="pl-PL"/>
        </w:rPr>
        <w:t xml:space="preserve"> oświadcza, iż zapoznał się z dokumentami wskazanymi w zdaniu poprzednim. </w:t>
      </w:r>
    </w:p>
    <w:p w14:paraId="2DB0616E" w14:textId="77777777" w:rsidR="00E55208" w:rsidRPr="00492353" w:rsidRDefault="00E55208" w:rsidP="002A0FEC">
      <w:pPr>
        <w:suppressAutoHyphens w:val="0"/>
        <w:spacing w:before="120" w:after="120"/>
        <w:ind w:right="19"/>
        <w:rPr>
          <w:rFonts w:ascii="Cambria" w:hAnsi="Cambria"/>
          <w:b/>
          <w:bCs/>
          <w:sz w:val="22"/>
          <w:szCs w:val="22"/>
        </w:rPr>
      </w:pPr>
    </w:p>
    <w:p w14:paraId="629676B3" w14:textId="77777777" w:rsidR="00FC3273" w:rsidRPr="00492353" w:rsidRDefault="00CB0C85"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t>§ 3</w:t>
      </w:r>
      <w:r w:rsidR="00E55208">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0D1D30">
        <w:rPr>
          <w:rFonts w:ascii="Cambria" w:hAnsi="Cambria"/>
          <w:b/>
          <w:bCs/>
          <w:sz w:val="22"/>
          <w:szCs w:val="22"/>
        </w:rPr>
        <w:t xml:space="preserve"> Wykonawcy</w:t>
      </w:r>
    </w:p>
    <w:p w14:paraId="3B594091" w14:textId="77777777" w:rsidR="007804BE" w:rsidRDefault="00CB0C85" w:rsidP="00F12A38">
      <w:pPr>
        <w:numPr>
          <w:ilvl w:val="0"/>
          <w:numId w:val="13"/>
        </w:numPr>
        <w:suppressAutoHyphens w:val="0"/>
        <w:spacing w:before="120" w:after="120"/>
        <w:ind w:left="567" w:hanging="567"/>
        <w:jc w:val="both"/>
        <w:rPr>
          <w:rFonts w:ascii="Cambria" w:hAnsi="Cambria"/>
          <w:sz w:val="22"/>
          <w:szCs w:val="22"/>
        </w:rPr>
      </w:pPr>
      <w:r w:rsidRPr="007804BE">
        <w:rPr>
          <w:rFonts w:ascii="Cambria" w:hAnsi="Cambria"/>
          <w:sz w:val="22"/>
          <w:szCs w:val="22"/>
        </w:rPr>
        <w:t>Przedmiot</w:t>
      </w:r>
      <w:r w:rsidR="000D1D30" w:rsidRPr="007804BE">
        <w:rPr>
          <w:rFonts w:ascii="Cambria" w:hAnsi="Cambria"/>
          <w:sz w:val="22"/>
          <w:szCs w:val="22"/>
        </w:rPr>
        <w:t xml:space="preserve"> Umowy</w:t>
      </w:r>
      <w:r w:rsidRPr="007804BE">
        <w:rPr>
          <w:rFonts w:ascii="Cambria" w:hAnsi="Cambria"/>
          <w:sz w:val="22"/>
          <w:szCs w:val="22"/>
        </w:rPr>
        <w:t xml:space="preserve"> może być wykorzystywany tylko w celu wykonywania usług leśnych z zakresu </w:t>
      </w:r>
      <w:proofErr w:type="spellStart"/>
      <w:r w:rsidR="007804BE" w:rsidRPr="00492353">
        <w:rPr>
          <w:rFonts w:ascii="Cambria" w:hAnsi="Cambria"/>
          <w:sz w:val="22"/>
          <w:szCs w:val="22"/>
        </w:rPr>
        <w:t>zakresu</w:t>
      </w:r>
      <w:proofErr w:type="spellEnd"/>
      <w:r w:rsidR="007804BE" w:rsidRPr="00492353">
        <w:rPr>
          <w:rFonts w:ascii="Cambria" w:hAnsi="Cambria"/>
          <w:sz w:val="22"/>
          <w:szCs w:val="22"/>
        </w:rPr>
        <w:t xml:space="preserve"> gospodarki szkółkarskiej</w:t>
      </w:r>
      <w:r w:rsidR="007804BE">
        <w:rPr>
          <w:rFonts w:ascii="Cambria" w:hAnsi="Cambria"/>
          <w:sz w:val="22"/>
          <w:szCs w:val="22"/>
        </w:rPr>
        <w:t>, łowieckiej, łąkowo - rolnej</w:t>
      </w:r>
      <w:r w:rsidR="007804BE" w:rsidRPr="00492353">
        <w:rPr>
          <w:rFonts w:ascii="Cambria" w:hAnsi="Cambria"/>
          <w:sz w:val="22"/>
          <w:szCs w:val="22"/>
        </w:rPr>
        <w:t xml:space="preserve"> na terenie Nadleśnictwa</w:t>
      </w:r>
      <w:r w:rsidR="007804BE">
        <w:rPr>
          <w:rFonts w:ascii="Cambria" w:hAnsi="Cambria"/>
          <w:sz w:val="22"/>
          <w:szCs w:val="22"/>
        </w:rPr>
        <w:t xml:space="preserve"> Żmigród</w:t>
      </w:r>
      <w:r w:rsidR="007804BE" w:rsidRPr="00492353">
        <w:rPr>
          <w:rFonts w:ascii="Cambria" w:hAnsi="Cambria"/>
          <w:sz w:val="22"/>
          <w:szCs w:val="22"/>
        </w:rPr>
        <w:t xml:space="preserve"> </w:t>
      </w:r>
      <w:r w:rsidR="007804BE">
        <w:rPr>
          <w:rFonts w:ascii="Cambria" w:hAnsi="Cambria"/>
          <w:sz w:val="22"/>
          <w:szCs w:val="22"/>
        </w:rPr>
        <w:t>.</w:t>
      </w:r>
    </w:p>
    <w:p w14:paraId="673D0BD5" w14:textId="61A96A20" w:rsidR="007826A1" w:rsidRPr="007804BE" w:rsidRDefault="000768EC" w:rsidP="00F12A38">
      <w:pPr>
        <w:numPr>
          <w:ilvl w:val="0"/>
          <w:numId w:val="13"/>
        </w:numPr>
        <w:suppressAutoHyphens w:val="0"/>
        <w:spacing w:before="120" w:after="120"/>
        <w:ind w:left="567" w:hanging="567"/>
        <w:jc w:val="both"/>
        <w:rPr>
          <w:rFonts w:ascii="Cambria" w:hAnsi="Cambria"/>
          <w:sz w:val="22"/>
          <w:szCs w:val="22"/>
        </w:rPr>
      </w:pPr>
      <w:r w:rsidRPr="007804BE">
        <w:rPr>
          <w:rFonts w:ascii="Cambria" w:hAnsi="Cambria"/>
          <w:sz w:val="22"/>
          <w:szCs w:val="22"/>
        </w:rPr>
        <w:t>Wykonawca</w:t>
      </w:r>
      <w:r w:rsidR="007826A1" w:rsidRPr="007804BE">
        <w:rPr>
          <w:rFonts w:ascii="Cambria" w:hAnsi="Cambria"/>
          <w:sz w:val="22"/>
          <w:szCs w:val="22"/>
        </w:rPr>
        <w:t xml:space="preserve"> będzie </w:t>
      </w:r>
      <w:r w:rsidR="00CB0C85" w:rsidRPr="007804BE">
        <w:rPr>
          <w:rFonts w:ascii="Cambria" w:hAnsi="Cambria"/>
          <w:sz w:val="22"/>
          <w:szCs w:val="22"/>
        </w:rPr>
        <w:t xml:space="preserve">używał </w:t>
      </w:r>
      <w:r w:rsidR="007826A1" w:rsidRPr="007804BE">
        <w:rPr>
          <w:rFonts w:ascii="Cambria" w:hAnsi="Cambria"/>
          <w:sz w:val="22"/>
          <w:szCs w:val="22"/>
        </w:rPr>
        <w:t>P</w:t>
      </w:r>
      <w:r w:rsidR="00CB0C85" w:rsidRPr="007804BE">
        <w:rPr>
          <w:rFonts w:ascii="Cambria" w:hAnsi="Cambria"/>
          <w:sz w:val="22"/>
          <w:szCs w:val="22"/>
        </w:rPr>
        <w:t>rzedmiot</w:t>
      </w:r>
      <w:r w:rsidRPr="007804BE">
        <w:rPr>
          <w:rFonts w:ascii="Cambria" w:hAnsi="Cambria"/>
          <w:sz w:val="22"/>
          <w:szCs w:val="22"/>
        </w:rPr>
        <w:t xml:space="preserve"> Umowy </w:t>
      </w:r>
      <w:r w:rsidR="00CB0C85" w:rsidRPr="007804BE">
        <w:rPr>
          <w:rFonts w:ascii="Cambria" w:hAnsi="Cambria"/>
          <w:sz w:val="22"/>
          <w:szCs w:val="22"/>
        </w:rPr>
        <w:t xml:space="preserve">z należytą starannością i dbał o jego stan techniczny.  </w:t>
      </w:r>
    </w:p>
    <w:p w14:paraId="2BFBC591" w14:textId="77777777" w:rsidR="00A21C3A" w:rsidRPr="00492353" w:rsidRDefault="000768EC" w:rsidP="002A0FEC">
      <w:pPr>
        <w:numPr>
          <w:ilvl w:val="0"/>
          <w:numId w:val="13"/>
        </w:numPr>
        <w:suppressAutoHyphens w:val="0"/>
        <w:spacing w:before="120" w:after="120"/>
        <w:ind w:left="567" w:hanging="567"/>
        <w:jc w:val="both"/>
        <w:rPr>
          <w:rFonts w:ascii="Cambria" w:hAnsi="Cambria"/>
          <w:sz w:val="22"/>
          <w:szCs w:val="22"/>
        </w:rPr>
      </w:pPr>
      <w:r>
        <w:rPr>
          <w:rFonts w:ascii="Cambria" w:hAnsi="Cambria"/>
          <w:sz w:val="22"/>
          <w:szCs w:val="22"/>
        </w:rPr>
        <w:t xml:space="preserve">Wykonawca </w:t>
      </w:r>
      <w:r w:rsidR="00A21C3A" w:rsidRPr="00492353">
        <w:rPr>
          <w:rFonts w:ascii="Cambria" w:hAnsi="Cambria"/>
          <w:sz w:val="22"/>
          <w:szCs w:val="22"/>
        </w:rPr>
        <w:t xml:space="preserve">oświadcza, iż zapoznał się i zbadał szczegółowo stan techniczny Przedmiotu </w:t>
      </w:r>
      <w:r>
        <w:rPr>
          <w:rFonts w:ascii="Cambria" w:hAnsi="Cambria"/>
          <w:sz w:val="22"/>
          <w:szCs w:val="22"/>
        </w:rPr>
        <w:t xml:space="preserve">Umowy </w:t>
      </w:r>
      <w:r w:rsidR="00A21C3A" w:rsidRPr="00492353">
        <w:rPr>
          <w:rFonts w:ascii="Cambria" w:hAnsi="Cambria"/>
          <w:sz w:val="22"/>
          <w:szCs w:val="22"/>
        </w:rPr>
        <w:t xml:space="preserve">oraz miejsce jego przechowywania i nie będzie z tego tytułu występował do </w:t>
      </w:r>
      <w:r>
        <w:rPr>
          <w:rFonts w:ascii="Cambria" w:hAnsi="Cambria"/>
          <w:sz w:val="22"/>
          <w:szCs w:val="22"/>
        </w:rPr>
        <w:t>Zamawiającego</w:t>
      </w:r>
      <w:r w:rsidRPr="00492353">
        <w:rPr>
          <w:rFonts w:ascii="Cambria" w:hAnsi="Cambria"/>
          <w:sz w:val="22"/>
          <w:szCs w:val="22"/>
        </w:rPr>
        <w:t xml:space="preserve"> </w:t>
      </w:r>
      <w:r w:rsidR="00A21C3A" w:rsidRPr="00492353">
        <w:rPr>
          <w:rFonts w:ascii="Cambria" w:hAnsi="Cambria"/>
          <w:sz w:val="22"/>
          <w:szCs w:val="22"/>
        </w:rPr>
        <w:t>z jakimikolwiek roszczeniami.</w:t>
      </w:r>
    </w:p>
    <w:p w14:paraId="74D727AF" w14:textId="77777777" w:rsidR="007826A1" w:rsidRPr="00492353" w:rsidRDefault="000768EC" w:rsidP="002A0FEC">
      <w:pPr>
        <w:numPr>
          <w:ilvl w:val="0"/>
          <w:numId w:val="13"/>
        </w:numPr>
        <w:suppressAutoHyphens w:val="0"/>
        <w:spacing w:before="120" w:after="120"/>
        <w:ind w:left="567" w:hanging="567"/>
        <w:jc w:val="both"/>
        <w:rPr>
          <w:rFonts w:ascii="Cambria" w:hAnsi="Cambria"/>
          <w:sz w:val="22"/>
          <w:szCs w:val="22"/>
        </w:rPr>
      </w:pPr>
      <w:r>
        <w:rPr>
          <w:rFonts w:ascii="Cambria" w:hAnsi="Cambria" w:cs="Open Sans"/>
          <w:sz w:val="22"/>
          <w:szCs w:val="22"/>
          <w:shd w:val="clear" w:color="auto" w:fill="FFFFFF"/>
        </w:rPr>
        <w:t>Wykonawca</w:t>
      </w:r>
      <w:r w:rsidRPr="00492353">
        <w:rPr>
          <w:rFonts w:ascii="Cambria" w:hAnsi="Cambria" w:cs="Open Sans"/>
          <w:sz w:val="22"/>
          <w:szCs w:val="22"/>
          <w:shd w:val="clear" w:color="auto" w:fill="FFFFFF"/>
        </w:rPr>
        <w:t xml:space="preserve"> </w:t>
      </w:r>
      <w:r w:rsidR="007826A1" w:rsidRPr="00492353">
        <w:rPr>
          <w:rFonts w:ascii="Cambria" w:hAnsi="Cambria" w:cs="Open Sans"/>
          <w:sz w:val="22"/>
          <w:szCs w:val="22"/>
          <w:shd w:val="clear" w:color="auto" w:fill="FFFFFF"/>
        </w:rPr>
        <w:t>będzie wykonywa</w:t>
      </w:r>
      <w:r w:rsidR="00D71693" w:rsidRPr="00492353">
        <w:rPr>
          <w:rFonts w:ascii="Cambria" w:hAnsi="Cambria" w:cs="Open Sans"/>
          <w:sz w:val="22"/>
          <w:szCs w:val="22"/>
          <w:shd w:val="clear" w:color="auto" w:fill="FFFFFF"/>
        </w:rPr>
        <w:t>ł</w:t>
      </w:r>
      <w:r w:rsidR="007826A1"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F02C33">
        <w:rPr>
          <w:rFonts w:ascii="Cambria" w:hAnsi="Cambria" w:cs="Open Sans"/>
          <w:sz w:val="22"/>
          <w:szCs w:val="22"/>
          <w:shd w:val="clear" w:color="auto" w:fill="FFFFFF"/>
        </w:rPr>
        <w:t>Umowy</w:t>
      </w:r>
      <w:r w:rsidR="00D71693" w:rsidRPr="00492353">
        <w:rPr>
          <w:rFonts w:ascii="Cambria" w:hAnsi="Cambria" w:cs="Open Sans"/>
          <w:sz w:val="22"/>
          <w:szCs w:val="22"/>
          <w:shd w:val="clear" w:color="auto" w:fill="FFFFFF"/>
        </w:rPr>
        <w:t xml:space="preserve"> ani dokonywał w nim jakichkolwiek zmian,</w:t>
      </w:r>
      <w:r w:rsidR="007826A1" w:rsidRPr="00492353">
        <w:rPr>
          <w:rFonts w:ascii="Cambria" w:hAnsi="Cambria" w:cs="Open Sans"/>
          <w:sz w:val="22"/>
          <w:szCs w:val="22"/>
          <w:shd w:val="clear" w:color="auto" w:fill="FFFFFF"/>
        </w:rPr>
        <w:t xml:space="preserve"> bez zgody </w:t>
      </w:r>
      <w:r w:rsidR="00F02C33">
        <w:rPr>
          <w:rFonts w:ascii="Cambria" w:hAnsi="Cambria" w:cs="Open Sans"/>
          <w:sz w:val="22"/>
          <w:szCs w:val="22"/>
          <w:shd w:val="clear" w:color="auto" w:fill="FFFFFF"/>
        </w:rPr>
        <w:t xml:space="preserve">Zamawiającego </w:t>
      </w:r>
      <w:r w:rsidR="007826A1" w:rsidRPr="00492353">
        <w:rPr>
          <w:rFonts w:ascii="Cambria" w:hAnsi="Cambria" w:cs="Open Sans"/>
          <w:sz w:val="22"/>
          <w:szCs w:val="22"/>
          <w:shd w:val="clear" w:color="auto" w:fill="FFFFFF"/>
        </w:rPr>
        <w:t>udzi</w:t>
      </w:r>
      <w:r w:rsidR="00D71693" w:rsidRPr="00492353">
        <w:rPr>
          <w:rFonts w:ascii="Cambria" w:hAnsi="Cambria" w:cs="Open Sans"/>
          <w:sz w:val="22"/>
          <w:szCs w:val="22"/>
          <w:shd w:val="clear" w:color="auto" w:fill="FFFFFF"/>
        </w:rPr>
        <w:t>e</w:t>
      </w:r>
      <w:r w:rsidR="007826A1"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007826A1" w:rsidRPr="00492353">
        <w:rPr>
          <w:rFonts w:ascii="Cambria" w:hAnsi="Cambria" w:cs="Open Sans"/>
          <w:sz w:val="22"/>
          <w:szCs w:val="22"/>
          <w:shd w:val="clear" w:color="auto" w:fill="FFFFFF"/>
        </w:rPr>
        <w:t>nej na piśmie.</w:t>
      </w:r>
    </w:p>
    <w:p w14:paraId="7D1A66DF" w14:textId="77777777" w:rsidR="005F758B" w:rsidRPr="00492353" w:rsidRDefault="00F02C33" w:rsidP="002A0FEC">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Pr>
          <w:rFonts w:ascii="Cambria" w:hAnsi="Cambria" w:cs="Open Sans"/>
          <w:sz w:val="22"/>
          <w:szCs w:val="22"/>
          <w:lang w:eastAsia="pl-PL"/>
        </w:rPr>
        <w:t xml:space="preserve">Wykonawca </w:t>
      </w:r>
      <w:r w:rsidR="007826A1" w:rsidRPr="00CB0C85">
        <w:rPr>
          <w:rFonts w:ascii="Cambria" w:hAnsi="Cambria" w:cs="Open Sans"/>
          <w:sz w:val="22"/>
          <w:szCs w:val="22"/>
          <w:lang w:eastAsia="pl-PL"/>
        </w:rPr>
        <w:t>ma obowiązek dokonywania</w:t>
      </w:r>
      <w:r w:rsidR="00141420" w:rsidRPr="00492353">
        <w:rPr>
          <w:rFonts w:ascii="Cambria" w:hAnsi="Cambria" w:cs="Open Sans"/>
          <w:sz w:val="22"/>
          <w:szCs w:val="22"/>
          <w:lang w:eastAsia="pl-PL"/>
        </w:rPr>
        <w:t xml:space="preserve"> bieżących</w:t>
      </w:r>
      <w:r w:rsidR="007826A1"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007826A1"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Pr>
          <w:rFonts w:ascii="Cambria" w:hAnsi="Cambria" w:cs="Open Sans"/>
          <w:sz w:val="22"/>
          <w:szCs w:val="22"/>
          <w:lang w:eastAsia="pl-PL"/>
        </w:rPr>
        <w:t xml:space="preserve">Umowy </w:t>
      </w:r>
      <w:r w:rsidR="007826A1" w:rsidRPr="00CB0C85">
        <w:rPr>
          <w:rFonts w:ascii="Cambria" w:hAnsi="Cambria" w:cs="Open Sans"/>
          <w:sz w:val="22"/>
          <w:szCs w:val="22"/>
          <w:lang w:eastAsia="pl-PL"/>
        </w:rPr>
        <w:t>w stanie niepogorszonym</w:t>
      </w:r>
      <w:r w:rsidR="002B1BA5" w:rsidRPr="00492353">
        <w:rPr>
          <w:rFonts w:ascii="Cambria" w:hAnsi="Cambria" w:cs="Open Sans"/>
          <w:sz w:val="22"/>
          <w:szCs w:val="22"/>
          <w:lang w:eastAsia="pl-PL"/>
        </w:rPr>
        <w:t>.</w:t>
      </w:r>
    </w:p>
    <w:p w14:paraId="78E9746A" w14:textId="77777777" w:rsidR="00141420" w:rsidRPr="00492353" w:rsidRDefault="00141420"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sidR="00F02C33">
        <w:rPr>
          <w:rFonts w:ascii="Cambria" w:hAnsi="Cambria"/>
          <w:sz w:val="22"/>
          <w:szCs w:val="22"/>
        </w:rPr>
        <w:t>Umowy</w:t>
      </w:r>
      <w:r w:rsidRPr="00492353">
        <w:rPr>
          <w:rFonts w:ascii="Cambria" w:hAnsi="Cambria"/>
          <w:sz w:val="22"/>
          <w:szCs w:val="22"/>
        </w:rPr>
        <w:t xml:space="preserve">, na które składają się w szczególności naprawy główne, średnie i awaryjne szkód powstałych w wyniku normalnego użytkowania, ponosi </w:t>
      </w:r>
      <w:r w:rsidR="00141A1A">
        <w:rPr>
          <w:rFonts w:ascii="Cambria" w:hAnsi="Cambria"/>
          <w:sz w:val="22"/>
          <w:szCs w:val="22"/>
        </w:rPr>
        <w:t>Wykonawca</w:t>
      </w:r>
      <w:r w:rsidRPr="00492353">
        <w:rPr>
          <w:rFonts w:ascii="Cambria" w:hAnsi="Cambria"/>
          <w:sz w:val="22"/>
          <w:szCs w:val="22"/>
        </w:rPr>
        <w:t xml:space="preserve">. Ponadto </w:t>
      </w:r>
      <w:r w:rsidR="00141A1A">
        <w:rPr>
          <w:rFonts w:ascii="Cambria" w:hAnsi="Cambria"/>
          <w:sz w:val="22"/>
          <w:szCs w:val="22"/>
        </w:rPr>
        <w:t>Wykonawcę</w:t>
      </w:r>
      <w:r w:rsidRPr="00492353">
        <w:rPr>
          <w:rFonts w:ascii="Cambria" w:hAnsi="Cambria"/>
          <w:sz w:val="22"/>
          <w:szCs w:val="22"/>
        </w:rPr>
        <w:t xml:space="preserve"> obciążają również konserwacja, obsługa oraz przywrócenie stanu sprawności w przypadku dewastacji i nieprawidłowego użytkowania przekazanego Przedmiotu </w:t>
      </w:r>
      <w:r w:rsidR="00141A1A">
        <w:rPr>
          <w:rFonts w:ascii="Cambria" w:hAnsi="Cambria"/>
          <w:sz w:val="22"/>
          <w:szCs w:val="22"/>
        </w:rPr>
        <w:t>Umowy</w:t>
      </w:r>
      <w:r w:rsidRPr="00492353">
        <w:rPr>
          <w:rFonts w:ascii="Cambria" w:hAnsi="Cambria"/>
          <w:sz w:val="22"/>
          <w:szCs w:val="22"/>
        </w:rPr>
        <w:t>.</w:t>
      </w:r>
    </w:p>
    <w:p w14:paraId="2F240D01" w14:textId="77777777" w:rsidR="00B20A84" w:rsidRPr="00492353" w:rsidRDefault="00141A1A" w:rsidP="002A0FEC">
      <w:pPr>
        <w:numPr>
          <w:ilvl w:val="0"/>
          <w:numId w:val="13"/>
        </w:numPr>
        <w:spacing w:before="120" w:after="120"/>
        <w:ind w:left="567" w:hanging="567"/>
        <w:jc w:val="both"/>
        <w:rPr>
          <w:rFonts w:ascii="Cambria" w:hAnsi="Cambria"/>
          <w:sz w:val="22"/>
          <w:szCs w:val="22"/>
        </w:rPr>
      </w:pPr>
      <w:r>
        <w:rPr>
          <w:rFonts w:ascii="Cambria" w:hAnsi="Cambria"/>
          <w:sz w:val="22"/>
          <w:szCs w:val="22"/>
        </w:rPr>
        <w:t xml:space="preserve">Wykonawca </w:t>
      </w:r>
      <w:r w:rsidR="002B1BA5" w:rsidRPr="00492353">
        <w:rPr>
          <w:rFonts w:ascii="Cambria" w:hAnsi="Cambria"/>
          <w:sz w:val="22"/>
          <w:szCs w:val="22"/>
        </w:rPr>
        <w:t xml:space="preserve">zobowiązany jest zapewnić bezpieczeństwo przeciwpożarowe podczas użytkowania Przedmiotu </w:t>
      </w:r>
      <w:r>
        <w:rPr>
          <w:rFonts w:ascii="Cambria" w:hAnsi="Cambria"/>
          <w:sz w:val="22"/>
          <w:szCs w:val="22"/>
        </w:rPr>
        <w:t>Umowy</w:t>
      </w:r>
      <w:r w:rsidR="002B1BA5" w:rsidRPr="00492353">
        <w:rPr>
          <w:rFonts w:ascii="Cambria" w:hAnsi="Cambria"/>
          <w:sz w:val="22"/>
          <w:szCs w:val="22"/>
        </w:rPr>
        <w:t xml:space="preserve"> oraz zapoznać osoby użytkujące ten przedmiot z obowiązującymi przepisami ochrony p.poż.</w:t>
      </w:r>
    </w:p>
    <w:p w14:paraId="30F9CE76" w14:textId="47EF187C" w:rsidR="00B20A84" w:rsidRPr="007804BE" w:rsidRDefault="002F5055" w:rsidP="007804BE">
      <w:pPr>
        <w:numPr>
          <w:ilvl w:val="0"/>
          <w:numId w:val="13"/>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00F9606F">
        <w:rPr>
          <w:rFonts w:ascii="Cambria" w:hAnsi="Cambria" w:cs="Open Sans"/>
          <w:sz w:val="22"/>
          <w:szCs w:val="22"/>
          <w:lang w:eastAsia="pl-PL"/>
        </w:rPr>
        <w:t>Zamawiającego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F9606F">
        <w:rPr>
          <w:rFonts w:ascii="Cambria" w:hAnsi="Cambria" w:cs="Open Sans"/>
          <w:sz w:val="22"/>
          <w:szCs w:val="22"/>
          <w:lang w:eastAsia="pl-PL"/>
        </w:rPr>
        <w:t>Wykonawca</w:t>
      </w:r>
      <w:r w:rsidRPr="00CB0C85">
        <w:rPr>
          <w:rFonts w:ascii="Cambria" w:hAnsi="Cambria" w:cs="Open Sans"/>
          <w:sz w:val="22"/>
          <w:szCs w:val="22"/>
          <w:lang w:eastAsia="pl-PL"/>
        </w:rPr>
        <w:t xml:space="preserve">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F9606F">
        <w:rPr>
          <w:rFonts w:ascii="Cambria" w:hAnsi="Cambria" w:cs="Open Sans"/>
          <w:sz w:val="22"/>
          <w:szCs w:val="22"/>
          <w:lang w:eastAsia="pl-PL"/>
        </w:rPr>
        <w:t>Umowy</w:t>
      </w:r>
      <w:r w:rsidR="00F9606F" w:rsidRPr="00CB0C85">
        <w:rPr>
          <w:rFonts w:ascii="Cambria" w:hAnsi="Cambria" w:cs="Open Sans"/>
          <w:sz w:val="22"/>
          <w:szCs w:val="22"/>
          <w:lang w:eastAsia="pl-PL"/>
        </w:rPr>
        <w:t xml:space="preserve"> </w:t>
      </w:r>
      <w:r w:rsidRPr="00CB0C85">
        <w:rPr>
          <w:rFonts w:ascii="Cambria" w:hAnsi="Cambria" w:cs="Open Sans"/>
          <w:sz w:val="22"/>
          <w:szCs w:val="22"/>
          <w:lang w:eastAsia="pl-PL"/>
        </w:rPr>
        <w:t xml:space="preserve">osobie trzeciej do bezpłatnego </w:t>
      </w:r>
      <w:r w:rsidR="00F9606F">
        <w:rPr>
          <w:rFonts w:ascii="Cambria" w:hAnsi="Cambria" w:cs="Open Sans"/>
          <w:sz w:val="22"/>
          <w:szCs w:val="22"/>
          <w:lang w:eastAsia="pl-PL"/>
        </w:rPr>
        <w:t xml:space="preserve">lub odpłatnego </w:t>
      </w:r>
      <w:r w:rsidRPr="00CB0C85">
        <w:rPr>
          <w:rFonts w:ascii="Cambria" w:hAnsi="Cambria" w:cs="Open Sans"/>
          <w:sz w:val="22"/>
          <w:szCs w:val="22"/>
          <w:lang w:eastAsia="pl-PL"/>
        </w:rPr>
        <w:t>używania</w:t>
      </w:r>
      <w:r w:rsidR="00A951A4">
        <w:rPr>
          <w:rFonts w:ascii="Cambria" w:hAnsi="Cambria" w:cs="Open Sans"/>
          <w:sz w:val="22"/>
          <w:szCs w:val="22"/>
          <w:lang w:eastAsia="pl-PL"/>
        </w:rPr>
        <w:t>, w tym w szczególności podnajmować</w:t>
      </w:r>
      <w:r w:rsidR="0012193E">
        <w:rPr>
          <w:rFonts w:ascii="Cambria" w:hAnsi="Cambria" w:cs="Open Sans"/>
          <w:sz w:val="22"/>
          <w:szCs w:val="22"/>
          <w:lang w:eastAsia="pl-PL"/>
        </w:rPr>
        <w:t xml:space="preserve"> </w:t>
      </w:r>
      <w:r w:rsidRPr="007804BE">
        <w:rPr>
          <w:rFonts w:ascii="Cambria" w:hAnsi="Cambria" w:cs="Open Sans"/>
          <w:sz w:val="22"/>
          <w:szCs w:val="22"/>
          <w:lang w:eastAsia="pl-PL"/>
        </w:rPr>
        <w:t>ani go poddzierżawiać.</w:t>
      </w:r>
      <w:r w:rsidRPr="007804BE">
        <w:rPr>
          <w:rFonts w:ascii="Cambria" w:hAnsi="Cambria" w:cs="Open Sans"/>
          <w:b/>
          <w:bCs/>
          <w:sz w:val="22"/>
          <w:szCs w:val="22"/>
          <w:lang w:eastAsia="pl-PL"/>
        </w:rPr>
        <w:t> </w:t>
      </w:r>
    </w:p>
    <w:p w14:paraId="7A724813" w14:textId="77777777" w:rsidR="0055352F" w:rsidRDefault="0055352F" w:rsidP="002A0FEC">
      <w:pPr>
        <w:spacing w:before="120" w:after="120"/>
        <w:jc w:val="center"/>
        <w:rPr>
          <w:rFonts w:ascii="Cambria" w:hAnsi="Cambria"/>
          <w:b/>
          <w:bCs/>
          <w:sz w:val="22"/>
          <w:szCs w:val="22"/>
        </w:rPr>
      </w:pPr>
    </w:p>
    <w:p w14:paraId="0D43FE7C"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E55208">
        <w:rPr>
          <w:rFonts w:ascii="Cambria" w:hAnsi="Cambria"/>
          <w:b/>
          <w:bCs/>
          <w:sz w:val="22"/>
          <w:szCs w:val="22"/>
        </w:rPr>
        <w:br/>
      </w:r>
      <w:r w:rsidR="00B20A84" w:rsidRPr="00492353">
        <w:rPr>
          <w:rFonts w:ascii="Cambria" w:hAnsi="Cambria"/>
          <w:b/>
          <w:bCs/>
          <w:sz w:val="22"/>
          <w:szCs w:val="22"/>
        </w:rPr>
        <w:t>Czas trwania Umowy</w:t>
      </w:r>
    </w:p>
    <w:p w14:paraId="04869F03" w14:textId="77777777" w:rsidR="00476B49" w:rsidRDefault="00C028B4" w:rsidP="002A0FE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_________ do _________ r.</w:t>
      </w:r>
    </w:p>
    <w:p w14:paraId="3B8EDFE7" w14:textId="77777777" w:rsidR="00476B49" w:rsidRDefault="00476B49" w:rsidP="002A0FEC">
      <w:pPr>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73306207" w14:textId="77777777" w:rsidR="00B20A84" w:rsidRPr="00492353" w:rsidRDefault="00B20A84" w:rsidP="002A0FEC">
      <w:pPr>
        <w:spacing w:before="120" w:after="120"/>
        <w:jc w:val="center"/>
        <w:rPr>
          <w:rFonts w:ascii="Cambria" w:hAnsi="Cambria"/>
          <w:b/>
          <w:bCs/>
          <w:sz w:val="22"/>
          <w:szCs w:val="22"/>
        </w:rPr>
      </w:pPr>
    </w:p>
    <w:p w14:paraId="222DA0D4"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lastRenderedPageBreak/>
        <w:t xml:space="preserve">§ </w:t>
      </w:r>
      <w:r w:rsidR="00BD3921" w:rsidRPr="00492353">
        <w:rPr>
          <w:rFonts w:ascii="Cambria" w:hAnsi="Cambria"/>
          <w:b/>
          <w:bCs/>
          <w:sz w:val="22"/>
          <w:szCs w:val="22"/>
        </w:rPr>
        <w:t>5</w:t>
      </w:r>
      <w:r w:rsidR="00E55208">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4B7FA946" w14:textId="0678D4F7" w:rsidR="00A0462E" w:rsidRDefault="00B81DD9" w:rsidP="002A0FEC">
      <w:pPr>
        <w:suppressAutoHyphens w:val="0"/>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6F2F73">
        <w:rPr>
          <w:rFonts w:ascii="Cambria" w:hAnsi="Cambria"/>
          <w:sz w:val="22"/>
          <w:szCs w:val="22"/>
        </w:rPr>
        <w:t xml:space="preserve">Wykonawca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t>
      </w:r>
      <w:r w:rsidR="006F2F73">
        <w:rPr>
          <w:rFonts w:ascii="Cambria" w:hAnsi="Cambria"/>
          <w:sz w:val="22"/>
          <w:szCs w:val="22"/>
        </w:rPr>
        <w:t>Zamawiającemu</w:t>
      </w:r>
      <w:r w:rsidR="006F2F73" w:rsidRPr="00492353">
        <w:rPr>
          <w:rFonts w:ascii="Cambria" w:hAnsi="Cambria"/>
          <w:sz w:val="22"/>
          <w:szCs w:val="22"/>
        </w:rPr>
        <w:t xml:space="preserve"> </w:t>
      </w:r>
      <w:r w:rsidR="00A0462E" w:rsidRPr="00492353">
        <w:rPr>
          <w:rFonts w:ascii="Cambria" w:hAnsi="Cambria"/>
          <w:sz w:val="22"/>
          <w:szCs w:val="22"/>
        </w:rPr>
        <w:t xml:space="preserve">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 xml:space="preserve">za sprzęt wchodzący w skład Przedmiotu </w:t>
      </w:r>
      <w:r w:rsidR="006F2F73">
        <w:rPr>
          <w:rFonts w:ascii="Cambria" w:hAnsi="Cambria"/>
          <w:sz w:val="22"/>
          <w:szCs w:val="22"/>
        </w:rPr>
        <w:t>Umowy</w:t>
      </w:r>
      <w:r w:rsidR="006F2F73" w:rsidRPr="00492353">
        <w:rPr>
          <w:rFonts w:ascii="Cambria" w:hAnsi="Cambria"/>
          <w:sz w:val="22"/>
          <w:szCs w:val="22"/>
        </w:rPr>
        <w:t xml:space="preserve"> </w:t>
      </w:r>
      <w:r w:rsidR="00A0462E" w:rsidRPr="00492353">
        <w:rPr>
          <w:rFonts w:ascii="Cambria" w:hAnsi="Cambria"/>
          <w:sz w:val="22"/>
          <w:szCs w:val="22"/>
        </w:rPr>
        <w:t xml:space="preserve">kwotę </w:t>
      </w:r>
      <w:r w:rsidR="00C50EC8">
        <w:rPr>
          <w:rFonts w:ascii="Cambria" w:hAnsi="Cambria"/>
          <w:sz w:val="22"/>
          <w:szCs w:val="22"/>
        </w:rPr>
        <w:t>499,00</w:t>
      </w:r>
      <w:r w:rsidR="00A0462E" w:rsidRPr="00492353">
        <w:rPr>
          <w:rFonts w:ascii="Cambria" w:hAnsi="Cambria"/>
          <w:sz w:val="22"/>
          <w:szCs w:val="22"/>
        </w:rPr>
        <w:t xml:space="preserve"> zł (słownie: </w:t>
      </w:r>
      <w:r w:rsidR="00C50EC8">
        <w:rPr>
          <w:rFonts w:ascii="Cambria" w:hAnsi="Cambria"/>
          <w:sz w:val="22"/>
          <w:szCs w:val="22"/>
        </w:rPr>
        <w:t>czterysta dziewięćdziesiąt dziewięć</w:t>
      </w:r>
      <w:r w:rsidR="00A0462E" w:rsidRPr="00492353">
        <w:rPr>
          <w:rFonts w:ascii="Cambria" w:hAnsi="Cambria"/>
          <w:sz w:val="22"/>
          <w:szCs w:val="22"/>
        </w:rPr>
        <w:t xml:space="preserve"> </w:t>
      </w:r>
      <w:r w:rsidR="00C50EC8">
        <w:rPr>
          <w:rFonts w:ascii="Cambria" w:hAnsi="Cambria"/>
          <w:sz w:val="22"/>
          <w:szCs w:val="22"/>
        </w:rPr>
        <w:t>00</w:t>
      </w:r>
      <w:r w:rsidR="00A0462E" w:rsidRPr="00492353">
        <w:rPr>
          <w:rFonts w:ascii="Cambria" w:hAnsi="Cambria"/>
          <w:sz w:val="22"/>
          <w:szCs w:val="22"/>
        </w:rPr>
        <w:t xml:space="preserve">/100) </w:t>
      </w:r>
      <w:r w:rsidR="00C50EC8">
        <w:rPr>
          <w:rFonts w:ascii="Cambria" w:hAnsi="Cambria"/>
          <w:sz w:val="22"/>
          <w:szCs w:val="22"/>
        </w:rPr>
        <w:t>netto</w:t>
      </w:r>
      <w:r w:rsidR="00C431B8">
        <w:rPr>
          <w:rFonts w:ascii="Cambria" w:hAnsi="Cambria"/>
          <w:sz w:val="22"/>
          <w:szCs w:val="22"/>
        </w:rPr>
        <w:t xml:space="preserve"> </w:t>
      </w:r>
      <w:r w:rsidR="00A0462E" w:rsidRPr="00492353">
        <w:rPr>
          <w:rFonts w:ascii="Cambria" w:hAnsi="Cambria"/>
          <w:sz w:val="22"/>
          <w:szCs w:val="22"/>
        </w:rPr>
        <w:t>powiększon</w:t>
      </w:r>
      <w:r w:rsidR="00C50EC8">
        <w:rPr>
          <w:rFonts w:ascii="Cambria" w:hAnsi="Cambria"/>
          <w:sz w:val="22"/>
          <w:szCs w:val="22"/>
        </w:rPr>
        <w:t>e</w:t>
      </w:r>
      <w:r w:rsidR="00A0462E" w:rsidRPr="00492353">
        <w:rPr>
          <w:rFonts w:ascii="Cambria" w:hAnsi="Cambria"/>
          <w:sz w:val="22"/>
          <w:szCs w:val="22"/>
        </w:rPr>
        <w:t xml:space="preserve">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14:paraId="7B8DCE79" w14:textId="77777777" w:rsidR="00C431B8" w:rsidRDefault="00C431B8" w:rsidP="0055352F">
      <w:pPr>
        <w:suppressAutoHyphens w:val="0"/>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w:t>
      </w:r>
      <w:r w:rsidR="002653EA">
        <w:rPr>
          <w:rFonts w:ascii="Cambria" w:hAnsi="Cambria"/>
          <w:sz w:val="22"/>
          <w:szCs w:val="22"/>
        </w:rPr>
        <w:t xml:space="preserve">miesięcznych </w:t>
      </w:r>
      <w:r>
        <w:rPr>
          <w:rFonts w:ascii="Cambria" w:hAnsi="Cambria"/>
          <w:sz w:val="22"/>
          <w:szCs w:val="22"/>
        </w:rPr>
        <w:t xml:space="preserve">za poszczególne </w:t>
      </w:r>
      <w:r w:rsidR="002653EA">
        <w:rPr>
          <w:rFonts w:ascii="Cambria" w:hAnsi="Cambria"/>
          <w:sz w:val="22"/>
          <w:szCs w:val="22"/>
        </w:rPr>
        <w:t xml:space="preserve">sprzęty wchodzące w skład Przedmiotu </w:t>
      </w:r>
      <w:r w:rsidR="006F2F73">
        <w:rPr>
          <w:rFonts w:ascii="Cambria" w:hAnsi="Cambria"/>
          <w:sz w:val="22"/>
          <w:szCs w:val="22"/>
        </w:rPr>
        <w:t xml:space="preserve">Umowy </w:t>
      </w:r>
      <w:r w:rsidR="00FD783A">
        <w:rPr>
          <w:rFonts w:ascii="Cambria" w:hAnsi="Cambria"/>
          <w:sz w:val="22"/>
          <w:szCs w:val="22"/>
        </w:rPr>
        <w:t>(„Czynsze Jednostkowe”)</w:t>
      </w:r>
      <w:r w:rsidR="002653EA">
        <w:rPr>
          <w:rFonts w:ascii="Cambria" w:hAnsi="Cambria"/>
          <w:sz w:val="22"/>
          <w:szCs w:val="22"/>
        </w:rPr>
        <w:t>, w kwotach</w:t>
      </w:r>
      <w:r w:rsidR="00A16C18">
        <w:rPr>
          <w:rFonts w:ascii="Cambria" w:hAnsi="Cambria"/>
          <w:sz w:val="22"/>
          <w:szCs w:val="22"/>
        </w:rPr>
        <w:t>:</w:t>
      </w:r>
    </w:p>
    <w:p w14:paraId="31F80663" w14:textId="055B45C6" w:rsidR="00C50EC8" w:rsidRDefault="00C50EC8" w:rsidP="0055352F">
      <w:pPr>
        <w:suppressAutoHyphens w:val="0"/>
        <w:spacing w:before="120" w:after="120"/>
        <w:ind w:left="567" w:hanging="567"/>
        <w:jc w:val="both"/>
        <w:rPr>
          <w:lang w:eastAsia="pl-PL"/>
        </w:rPr>
      </w:pPr>
      <w:r>
        <w:rPr>
          <w:noProof/>
        </w:rPr>
        <w:fldChar w:fldCharType="begin"/>
      </w:r>
      <w:r>
        <w:rPr>
          <w:noProof/>
        </w:rPr>
        <w:instrText xml:space="preserve"> LINK Excel.Sheet.12 "Zeszyt1" "Arkusz1!W4K2:W17K5" \a \f 4 \h  \* MERGEFORMAT </w:instrText>
      </w:r>
      <w:r>
        <w:rPr>
          <w:noProof/>
        </w:rPr>
        <w:fldChar w:fldCharType="separate"/>
      </w:r>
    </w:p>
    <w:tbl>
      <w:tblPr>
        <w:tblW w:w="9209" w:type="dxa"/>
        <w:tblCellMar>
          <w:left w:w="70" w:type="dxa"/>
          <w:right w:w="70" w:type="dxa"/>
        </w:tblCellMar>
        <w:tblLook w:val="04A0" w:firstRow="1" w:lastRow="0" w:firstColumn="1" w:lastColumn="0" w:noHBand="0" w:noVBand="1"/>
      </w:tblPr>
      <w:tblGrid>
        <w:gridCol w:w="960"/>
        <w:gridCol w:w="5500"/>
        <w:gridCol w:w="1260"/>
        <w:gridCol w:w="1489"/>
      </w:tblGrid>
      <w:tr w:rsidR="00C50EC8" w:rsidRPr="00C50EC8" w14:paraId="246993A9" w14:textId="77777777" w:rsidTr="00C50EC8">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66AF9C7C" w14:textId="4BAFCA7D"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L.p.</w:t>
            </w:r>
          </w:p>
        </w:tc>
        <w:tc>
          <w:tcPr>
            <w:tcW w:w="5500" w:type="dxa"/>
            <w:tcBorders>
              <w:top w:val="single" w:sz="4" w:space="0" w:color="auto"/>
              <w:left w:val="nil"/>
              <w:bottom w:val="single" w:sz="4" w:space="0" w:color="auto"/>
              <w:right w:val="single" w:sz="4" w:space="0" w:color="auto"/>
            </w:tcBorders>
            <w:noWrap/>
            <w:vAlign w:val="bottom"/>
            <w:hideMark/>
          </w:tcPr>
          <w:p w14:paraId="7A133C00" w14:textId="77777777" w:rsidR="00C50EC8" w:rsidRPr="00C50EC8" w:rsidRDefault="00C50EC8" w:rsidP="00C50EC8">
            <w:pPr>
              <w:suppressAutoHyphens w:val="0"/>
              <w:rPr>
                <w:rFonts w:ascii="Calibri" w:hAnsi="Calibri" w:cs="Calibri"/>
                <w:color w:val="000000"/>
                <w:sz w:val="22"/>
                <w:szCs w:val="22"/>
                <w:lang w:eastAsia="pl-PL"/>
              </w:rPr>
            </w:pPr>
            <w:r w:rsidRPr="00C50EC8">
              <w:rPr>
                <w:rFonts w:ascii="Calibri" w:hAnsi="Calibri" w:cs="Calibri"/>
                <w:color w:val="000000"/>
                <w:sz w:val="22"/>
                <w:szCs w:val="22"/>
                <w:lang w:eastAsia="pl-PL"/>
              </w:rPr>
              <w:t>Rodzaj sprzętu (numer inwentarzowy)</w:t>
            </w:r>
          </w:p>
        </w:tc>
        <w:tc>
          <w:tcPr>
            <w:tcW w:w="1260" w:type="dxa"/>
            <w:tcBorders>
              <w:top w:val="single" w:sz="4" w:space="0" w:color="auto"/>
              <w:left w:val="nil"/>
              <w:bottom w:val="single" w:sz="4" w:space="0" w:color="auto"/>
              <w:right w:val="single" w:sz="4" w:space="0" w:color="auto"/>
            </w:tcBorders>
            <w:noWrap/>
            <w:vAlign w:val="bottom"/>
            <w:hideMark/>
          </w:tcPr>
          <w:p w14:paraId="4EF1CEF9"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ilość /szt.</w:t>
            </w:r>
          </w:p>
        </w:tc>
        <w:tc>
          <w:tcPr>
            <w:tcW w:w="1489" w:type="dxa"/>
            <w:tcBorders>
              <w:top w:val="single" w:sz="4" w:space="0" w:color="auto"/>
              <w:left w:val="nil"/>
              <w:bottom w:val="single" w:sz="4" w:space="0" w:color="auto"/>
              <w:right w:val="single" w:sz="4" w:space="0" w:color="auto"/>
            </w:tcBorders>
            <w:noWrap/>
            <w:vAlign w:val="bottom"/>
            <w:hideMark/>
          </w:tcPr>
          <w:p w14:paraId="2D9E13C7" w14:textId="720DAC21"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cena netto</w:t>
            </w:r>
            <w:r>
              <w:rPr>
                <w:rFonts w:ascii="Calibri" w:hAnsi="Calibri" w:cs="Calibri"/>
                <w:color w:val="000000"/>
                <w:sz w:val="22"/>
                <w:szCs w:val="22"/>
                <w:lang w:eastAsia="pl-PL"/>
              </w:rPr>
              <w:t>/ zł</w:t>
            </w:r>
          </w:p>
        </w:tc>
      </w:tr>
      <w:tr w:rsidR="00C50EC8" w:rsidRPr="00C50EC8" w14:paraId="3AC5C41D" w14:textId="77777777" w:rsidTr="00C50EC8">
        <w:trPr>
          <w:trHeight w:val="300"/>
        </w:trPr>
        <w:tc>
          <w:tcPr>
            <w:tcW w:w="960" w:type="dxa"/>
            <w:tcBorders>
              <w:top w:val="nil"/>
              <w:left w:val="single" w:sz="4" w:space="0" w:color="auto"/>
              <w:bottom w:val="single" w:sz="4" w:space="0" w:color="auto"/>
              <w:right w:val="single" w:sz="4" w:space="0" w:color="auto"/>
            </w:tcBorders>
            <w:noWrap/>
            <w:vAlign w:val="bottom"/>
            <w:hideMark/>
          </w:tcPr>
          <w:p w14:paraId="0152701F"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w:t>
            </w:r>
          </w:p>
        </w:tc>
        <w:tc>
          <w:tcPr>
            <w:tcW w:w="5500" w:type="dxa"/>
            <w:tcBorders>
              <w:top w:val="nil"/>
              <w:left w:val="nil"/>
              <w:bottom w:val="single" w:sz="4" w:space="0" w:color="auto"/>
              <w:right w:val="single" w:sz="4" w:space="0" w:color="auto"/>
            </w:tcBorders>
            <w:noWrap/>
            <w:vAlign w:val="bottom"/>
            <w:hideMark/>
          </w:tcPr>
          <w:p w14:paraId="52A411CE" w14:textId="77777777" w:rsidR="00C50EC8" w:rsidRPr="00C50EC8" w:rsidRDefault="00C50EC8" w:rsidP="00C50EC8">
            <w:pPr>
              <w:suppressAutoHyphens w:val="0"/>
              <w:rPr>
                <w:rFonts w:ascii="Calibri" w:hAnsi="Calibri" w:cs="Calibri"/>
                <w:color w:val="000000"/>
                <w:sz w:val="22"/>
                <w:szCs w:val="22"/>
                <w:lang w:eastAsia="pl-PL"/>
              </w:rPr>
            </w:pPr>
            <w:r w:rsidRPr="00C50EC8">
              <w:rPr>
                <w:rFonts w:ascii="Calibri" w:hAnsi="Calibri" w:cs="Calibri"/>
                <w:color w:val="000000"/>
                <w:sz w:val="22"/>
                <w:szCs w:val="22"/>
                <w:lang w:eastAsia="pl-PL"/>
              </w:rPr>
              <w:t xml:space="preserve">Kultywator GS z dodatkowymi pazurkami nr </w:t>
            </w:r>
            <w:proofErr w:type="spellStart"/>
            <w:r w:rsidRPr="00C50EC8">
              <w:rPr>
                <w:rFonts w:ascii="Calibri" w:hAnsi="Calibri" w:cs="Calibri"/>
                <w:color w:val="000000"/>
                <w:sz w:val="22"/>
                <w:szCs w:val="22"/>
                <w:lang w:eastAsia="pl-PL"/>
              </w:rPr>
              <w:t>inw</w:t>
            </w:r>
            <w:proofErr w:type="spellEnd"/>
            <w:r w:rsidRPr="00C50EC8">
              <w:rPr>
                <w:rFonts w:ascii="Calibri" w:hAnsi="Calibri" w:cs="Calibri"/>
                <w:color w:val="000000"/>
                <w:sz w:val="22"/>
                <w:szCs w:val="22"/>
                <w:lang w:eastAsia="pl-PL"/>
              </w:rPr>
              <w:t>. 590/742</w:t>
            </w:r>
          </w:p>
        </w:tc>
        <w:tc>
          <w:tcPr>
            <w:tcW w:w="1260" w:type="dxa"/>
            <w:tcBorders>
              <w:top w:val="nil"/>
              <w:left w:val="nil"/>
              <w:bottom w:val="single" w:sz="4" w:space="0" w:color="auto"/>
              <w:right w:val="single" w:sz="4" w:space="0" w:color="auto"/>
            </w:tcBorders>
            <w:noWrap/>
            <w:vAlign w:val="bottom"/>
            <w:hideMark/>
          </w:tcPr>
          <w:p w14:paraId="7B4BDCAE"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w:t>
            </w:r>
          </w:p>
        </w:tc>
        <w:tc>
          <w:tcPr>
            <w:tcW w:w="1489" w:type="dxa"/>
            <w:tcBorders>
              <w:top w:val="nil"/>
              <w:left w:val="nil"/>
              <w:bottom w:val="single" w:sz="4" w:space="0" w:color="auto"/>
              <w:right w:val="single" w:sz="4" w:space="0" w:color="auto"/>
            </w:tcBorders>
            <w:noWrap/>
            <w:vAlign w:val="bottom"/>
            <w:hideMark/>
          </w:tcPr>
          <w:p w14:paraId="285E0A81"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109</w:t>
            </w:r>
          </w:p>
        </w:tc>
      </w:tr>
      <w:tr w:rsidR="00C50EC8" w:rsidRPr="00C50EC8" w14:paraId="16FE735E" w14:textId="77777777" w:rsidTr="00C50EC8">
        <w:trPr>
          <w:trHeight w:val="300"/>
        </w:trPr>
        <w:tc>
          <w:tcPr>
            <w:tcW w:w="960" w:type="dxa"/>
            <w:tcBorders>
              <w:top w:val="nil"/>
              <w:left w:val="single" w:sz="4" w:space="0" w:color="auto"/>
              <w:bottom w:val="single" w:sz="4" w:space="0" w:color="auto"/>
              <w:right w:val="single" w:sz="4" w:space="0" w:color="auto"/>
            </w:tcBorders>
            <w:noWrap/>
            <w:vAlign w:val="bottom"/>
            <w:hideMark/>
          </w:tcPr>
          <w:p w14:paraId="500170CA"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2</w:t>
            </w:r>
          </w:p>
        </w:tc>
        <w:tc>
          <w:tcPr>
            <w:tcW w:w="5500" w:type="dxa"/>
            <w:tcBorders>
              <w:top w:val="nil"/>
              <w:left w:val="nil"/>
              <w:bottom w:val="single" w:sz="4" w:space="0" w:color="auto"/>
              <w:right w:val="single" w:sz="4" w:space="0" w:color="auto"/>
            </w:tcBorders>
            <w:noWrap/>
            <w:vAlign w:val="bottom"/>
            <w:hideMark/>
          </w:tcPr>
          <w:p w14:paraId="6250D092" w14:textId="77777777" w:rsidR="00C50EC8" w:rsidRPr="00C50EC8" w:rsidRDefault="00C50EC8" w:rsidP="00C50EC8">
            <w:pPr>
              <w:suppressAutoHyphens w:val="0"/>
              <w:rPr>
                <w:rFonts w:ascii="Calibri" w:hAnsi="Calibri" w:cs="Calibri"/>
                <w:color w:val="000000"/>
                <w:sz w:val="22"/>
                <w:szCs w:val="22"/>
                <w:lang w:eastAsia="pl-PL"/>
              </w:rPr>
            </w:pPr>
            <w:r w:rsidRPr="00C50EC8">
              <w:rPr>
                <w:rFonts w:ascii="Calibri" w:hAnsi="Calibri" w:cs="Calibri"/>
                <w:color w:val="000000"/>
                <w:sz w:val="22"/>
                <w:szCs w:val="22"/>
                <w:lang w:eastAsia="pl-PL"/>
              </w:rPr>
              <w:t xml:space="preserve">Podcinacz korzeni nr </w:t>
            </w:r>
            <w:proofErr w:type="spellStart"/>
            <w:r w:rsidRPr="00C50EC8">
              <w:rPr>
                <w:rFonts w:ascii="Calibri" w:hAnsi="Calibri" w:cs="Calibri"/>
                <w:color w:val="000000"/>
                <w:sz w:val="22"/>
                <w:szCs w:val="22"/>
                <w:lang w:eastAsia="pl-PL"/>
              </w:rPr>
              <w:t>inw</w:t>
            </w:r>
            <w:proofErr w:type="spellEnd"/>
            <w:r w:rsidRPr="00C50EC8">
              <w:rPr>
                <w:rFonts w:ascii="Calibri" w:hAnsi="Calibri" w:cs="Calibri"/>
                <w:color w:val="000000"/>
                <w:sz w:val="22"/>
                <w:szCs w:val="22"/>
                <w:lang w:eastAsia="pl-PL"/>
              </w:rPr>
              <w:t>. 592/745</w:t>
            </w:r>
          </w:p>
        </w:tc>
        <w:tc>
          <w:tcPr>
            <w:tcW w:w="1260" w:type="dxa"/>
            <w:tcBorders>
              <w:top w:val="nil"/>
              <w:left w:val="nil"/>
              <w:bottom w:val="single" w:sz="4" w:space="0" w:color="auto"/>
              <w:right w:val="single" w:sz="4" w:space="0" w:color="auto"/>
            </w:tcBorders>
            <w:noWrap/>
            <w:vAlign w:val="bottom"/>
            <w:hideMark/>
          </w:tcPr>
          <w:p w14:paraId="515E4D0D"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w:t>
            </w:r>
          </w:p>
        </w:tc>
        <w:tc>
          <w:tcPr>
            <w:tcW w:w="1489" w:type="dxa"/>
            <w:tcBorders>
              <w:top w:val="nil"/>
              <w:left w:val="nil"/>
              <w:bottom w:val="single" w:sz="4" w:space="0" w:color="auto"/>
              <w:right w:val="single" w:sz="4" w:space="0" w:color="auto"/>
            </w:tcBorders>
            <w:noWrap/>
            <w:vAlign w:val="bottom"/>
            <w:hideMark/>
          </w:tcPr>
          <w:p w14:paraId="29BEC7A9"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15</w:t>
            </w:r>
          </w:p>
        </w:tc>
      </w:tr>
      <w:tr w:rsidR="00C50EC8" w:rsidRPr="00C50EC8" w14:paraId="1A0E57A3" w14:textId="77777777" w:rsidTr="00C50EC8">
        <w:trPr>
          <w:trHeight w:val="300"/>
        </w:trPr>
        <w:tc>
          <w:tcPr>
            <w:tcW w:w="960" w:type="dxa"/>
            <w:tcBorders>
              <w:top w:val="nil"/>
              <w:left w:val="single" w:sz="4" w:space="0" w:color="auto"/>
              <w:bottom w:val="single" w:sz="4" w:space="0" w:color="auto"/>
              <w:right w:val="single" w:sz="4" w:space="0" w:color="auto"/>
            </w:tcBorders>
            <w:noWrap/>
            <w:vAlign w:val="bottom"/>
            <w:hideMark/>
          </w:tcPr>
          <w:p w14:paraId="3A9C8FE0"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3</w:t>
            </w:r>
          </w:p>
        </w:tc>
        <w:tc>
          <w:tcPr>
            <w:tcW w:w="5500" w:type="dxa"/>
            <w:tcBorders>
              <w:top w:val="nil"/>
              <w:left w:val="nil"/>
              <w:bottom w:val="single" w:sz="4" w:space="0" w:color="auto"/>
              <w:right w:val="single" w:sz="4" w:space="0" w:color="auto"/>
            </w:tcBorders>
            <w:noWrap/>
            <w:vAlign w:val="bottom"/>
            <w:hideMark/>
          </w:tcPr>
          <w:p w14:paraId="23485D18" w14:textId="77777777" w:rsidR="00C50EC8" w:rsidRPr="00C50EC8" w:rsidRDefault="00C50EC8" w:rsidP="00C50EC8">
            <w:pPr>
              <w:suppressAutoHyphens w:val="0"/>
              <w:rPr>
                <w:rFonts w:ascii="Calibri" w:hAnsi="Calibri" w:cs="Calibri"/>
                <w:color w:val="000000"/>
                <w:sz w:val="22"/>
                <w:szCs w:val="22"/>
                <w:lang w:eastAsia="pl-PL"/>
              </w:rPr>
            </w:pPr>
            <w:r w:rsidRPr="00C50EC8">
              <w:rPr>
                <w:rFonts w:ascii="Calibri" w:hAnsi="Calibri" w:cs="Calibri"/>
                <w:color w:val="000000"/>
                <w:sz w:val="22"/>
                <w:szCs w:val="22"/>
                <w:lang w:eastAsia="pl-PL"/>
              </w:rPr>
              <w:t xml:space="preserve">Podcinacz korzeni z nożami nr </w:t>
            </w:r>
            <w:proofErr w:type="spellStart"/>
            <w:r w:rsidRPr="00C50EC8">
              <w:rPr>
                <w:rFonts w:ascii="Calibri" w:hAnsi="Calibri" w:cs="Calibri"/>
                <w:color w:val="000000"/>
                <w:sz w:val="22"/>
                <w:szCs w:val="22"/>
                <w:lang w:eastAsia="pl-PL"/>
              </w:rPr>
              <w:t>inw</w:t>
            </w:r>
            <w:proofErr w:type="spellEnd"/>
            <w:r w:rsidRPr="00C50EC8">
              <w:rPr>
                <w:rFonts w:ascii="Calibri" w:hAnsi="Calibri" w:cs="Calibri"/>
                <w:color w:val="000000"/>
                <w:sz w:val="22"/>
                <w:szCs w:val="22"/>
                <w:lang w:eastAsia="pl-PL"/>
              </w:rPr>
              <w:t>. 592/1042</w:t>
            </w:r>
          </w:p>
        </w:tc>
        <w:tc>
          <w:tcPr>
            <w:tcW w:w="1260" w:type="dxa"/>
            <w:tcBorders>
              <w:top w:val="nil"/>
              <w:left w:val="nil"/>
              <w:bottom w:val="single" w:sz="4" w:space="0" w:color="auto"/>
              <w:right w:val="single" w:sz="4" w:space="0" w:color="auto"/>
            </w:tcBorders>
            <w:noWrap/>
            <w:vAlign w:val="bottom"/>
            <w:hideMark/>
          </w:tcPr>
          <w:p w14:paraId="2A281798"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w:t>
            </w:r>
          </w:p>
        </w:tc>
        <w:tc>
          <w:tcPr>
            <w:tcW w:w="1489" w:type="dxa"/>
            <w:tcBorders>
              <w:top w:val="nil"/>
              <w:left w:val="nil"/>
              <w:bottom w:val="single" w:sz="4" w:space="0" w:color="auto"/>
              <w:right w:val="single" w:sz="4" w:space="0" w:color="auto"/>
            </w:tcBorders>
            <w:noWrap/>
            <w:vAlign w:val="bottom"/>
            <w:hideMark/>
          </w:tcPr>
          <w:p w14:paraId="5F1DECB2"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20</w:t>
            </w:r>
          </w:p>
        </w:tc>
      </w:tr>
      <w:tr w:rsidR="00C50EC8" w:rsidRPr="00C50EC8" w14:paraId="2ABFB5DD" w14:textId="77777777" w:rsidTr="00C50EC8">
        <w:trPr>
          <w:trHeight w:val="300"/>
        </w:trPr>
        <w:tc>
          <w:tcPr>
            <w:tcW w:w="960" w:type="dxa"/>
            <w:tcBorders>
              <w:top w:val="nil"/>
              <w:left w:val="single" w:sz="4" w:space="0" w:color="auto"/>
              <w:bottom w:val="single" w:sz="4" w:space="0" w:color="auto"/>
              <w:right w:val="single" w:sz="4" w:space="0" w:color="auto"/>
            </w:tcBorders>
            <w:noWrap/>
            <w:vAlign w:val="bottom"/>
            <w:hideMark/>
          </w:tcPr>
          <w:p w14:paraId="3344BC11"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4</w:t>
            </w:r>
          </w:p>
        </w:tc>
        <w:tc>
          <w:tcPr>
            <w:tcW w:w="5500" w:type="dxa"/>
            <w:tcBorders>
              <w:top w:val="nil"/>
              <w:left w:val="nil"/>
              <w:bottom w:val="single" w:sz="4" w:space="0" w:color="auto"/>
              <w:right w:val="single" w:sz="4" w:space="0" w:color="auto"/>
            </w:tcBorders>
            <w:noWrap/>
            <w:vAlign w:val="bottom"/>
            <w:hideMark/>
          </w:tcPr>
          <w:p w14:paraId="6EEFA653" w14:textId="77777777" w:rsidR="00C50EC8" w:rsidRPr="00C50EC8" w:rsidRDefault="00C50EC8" w:rsidP="00C50EC8">
            <w:pPr>
              <w:suppressAutoHyphens w:val="0"/>
              <w:rPr>
                <w:rFonts w:ascii="Calibri" w:hAnsi="Calibri" w:cs="Calibri"/>
                <w:color w:val="000000"/>
                <w:sz w:val="22"/>
                <w:szCs w:val="22"/>
                <w:lang w:eastAsia="pl-PL"/>
              </w:rPr>
            </w:pPr>
            <w:r w:rsidRPr="00C50EC8">
              <w:rPr>
                <w:rFonts w:ascii="Calibri" w:hAnsi="Calibri" w:cs="Calibri"/>
                <w:color w:val="000000"/>
                <w:sz w:val="22"/>
                <w:szCs w:val="22"/>
                <w:lang w:eastAsia="pl-PL"/>
              </w:rPr>
              <w:t xml:space="preserve">Wyciskacz nr </w:t>
            </w:r>
            <w:proofErr w:type="spellStart"/>
            <w:r w:rsidRPr="00C50EC8">
              <w:rPr>
                <w:rFonts w:ascii="Calibri" w:hAnsi="Calibri" w:cs="Calibri"/>
                <w:color w:val="000000"/>
                <w:sz w:val="22"/>
                <w:szCs w:val="22"/>
                <w:lang w:eastAsia="pl-PL"/>
              </w:rPr>
              <w:t>inw</w:t>
            </w:r>
            <w:proofErr w:type="spellEnd"/>
            <w:r w:rsidRPr="00C50EC8">
              <w:rPr>
                <w:rFonts w:ascii="Calibri" w:hAnsi="Calibri" w:cs="Calibri"/>
                <w:color w:val="000000"/>
                <w:sz w:val="22"/>
                <w:szCs w:val="22"/>
                <w:lang w:eastAsia="pl-PL"/>
              </w:rPr>
              <w:t>. 592/807</w:t>
            </w:r>
          </w:p>
        </w:tc>
        <w:tc>
          <w:tcPr>
            <w:tcW w:w="1260" w:type="dxa"/>
            <w:tcBorders>
              <w:top w:val="nil"/>
              <w:left w:val="nil"/>
              <w:bottom w:val="single" w:sz="4" w:space="0" w:color="auto"/>
              <w:right w:val="single" w:sz="4" w:space="0" w:color="auto"/>
            </w:tcBorders>
            <w:noWrap/>
            <w:vAlign w:val="bottom"/>
            <w:hideMark/>
          </w:tcPr>
          <w:p w14:paraId="7ACCA94C"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w:t>
            </w:r>
          </w:p>
        </w:tc>
        <w:tc>
          <w:tcPr>
            <w:tcW w:w="1489" w:type="dxa"/>
            <w:tcBorders>
              <w:top w:val="nil"/>
              <w:left w:val="nil"/>
              <w:bottom w:val="single" w:sz="4" w:space="0" w:color="auto"/>
              <w:right w:val="single" w:sz="4" w:space="0" w:color="auto"/>
            </w:tcBorders>
            <w:noWrap/>
            <w:vAlign w:val="bottom"/>
            <w:hideMark/>
          </w:tcPr>
          <w:p w14:paraId="1887BF39"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14</w:t>
            </w:r>
          </w:p>
        </w:tc>
      </w:tr>
      <w:tr w:rsidR="00C50EC8" w:rsidRPr="00C50EC8" w14:paraId="3654D3C5" w14:textId="77777777" w:rsidTr="00C50EC8">
        <w:trPr>
          <w:trHeight w:val="300"/>
        </w:trPr>
        <w:tc>
          <w:tcPr>
            <w:tcW w:w="960" w:type="dxa"/>
            <w:tcBorders>
              <w:top w:val="nil"/>
              <w:left w:val="single" w:sz="4" w:space="0" w:color="auto"/>
              <w:bottom w:val="single" w:sz="4" w:space="0" w:color="auto"/>
              <w:right w:val="single" w:sz="4" w:space="0" w:color="auto"/>
            </w:tcBorders>
            <w:noWrap/>
            <w:vAlign w:val="bottom"/>
            <w:hideMark/>
          </w:tcPr>
          <w:p w14:paraId="17B0B60E"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5</w:t>
            </w:r>
          </w:p>
        </w:tc>
        <w:tc>
          <w:tcPr>
            <w:tcW w:w="5500" w:type="dxa"/>
            <w:tcBorders>
              <w:top w:val="nil"/>
              <w:left w:val="nil"/>
              <w:bottom w:val="single" w:sz="4" w:space="0" w:color="auto"/>
              <w:right w:val="single" w:sz="4" w:space="0" w:color="auto"/>
            </w:tcBorders>
            <w:noWrap/>
            <w:vAlign w:val="bottom"/>
            <w:hideMark/>
          </w:tcPr>
          <w:p w14:paraId="7144F799" w14:textId="77777777" w:rsidR="00C50EC8" w:rsidRPr="00C50EC8" w:rsidRDefault="00C50EC8" w:rsidP="00C50EC8">
            <w:pPr>
              <w:suppressAutoHyphens w:val="0"/>
              <w:rPr>
                <w:rFonts w:ascii="Calibri" w:hAnsi="Calibri" w:cs="Calibri"/>
                <w:color w:val="000000"/>
                <w:sz w:val="22"/>
                <w:szCs w:val="22"/>
                <w:lang w:eastAsia="pl-PL"/>
              </w:rPr>
            </w:pPr>
            <w:r w:rsidRPr="00C50EC8">
              <w:rPr>
                <w:rFonts w:ascii="Calibri" w:hAnsi="Calibri" w:cs="Calibri"/>
                <w:color w:val="000000"/>
                <w:sz w:val="22"/>
                <w:szCs w:val="22"/>
                <w:lang w:eastAsia="pl-PL"/>
              </w:rPr>
              <w:t xml:space="preserve">Opryskiwacz nr </w:t>
            </w:r>
            <w:proofErr w:type="spellStart"/>
            <w:r w:rsidRPr="00C50EC8">
              <w:rPr>
                <w:rFonts w:ascii="Calibri" w:hAnsi="Calibri" w:cs="Calibri"/>
                <w:color w:val="000000"/>
                <w:sz w:val="22"/>
                <w:szCs w:val="22"/>
                <w:lang w:eastAsia="pl-PL"/>
              </w:rPr>
              <w:t>inw</w:t>
            </w:r>
            <w:proofErr w:type="spellEnd"/>
            <w:r w:rsidRPr="00C50EC8">
              <w:rPr>
                <w:rFonts w:ascii="Calibri" w:hAnsi="Calibri" w:cs="Calibri"/>
                <w:color w:val="000000"/>
                <w:sz w:val="22"/>
                <w:szCs w:val="22"/>
                <w:lang w:eastAsia="pl-PL"/>
              </w:rPr>
              <w:t>. B/SZ/87</w:t>
            </w:r>
          </w:p>
        </w:tc>
        <w:tc>
          <w:tcPr>
            <w:tcW w:w="1260" w:type="dxa"/>
            <w:tcBorders>
              <w:top w:val="nil"/>
              <w:left w:val="nil"/>
              <w:bottom w:val="single" w:sz="4" w:space="0" w:color="auto"/>
              <w:right w:val="single" w:sz="4" w:space="0" w:color="auto"/>
            </w:tcBorders>
            <w:noWrap/>
            <w:vAlign w:val="bottom"/>
            <w:hideMark/>
          </w:tcPr>
          <w:p w14:paraId="7DDB917A"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w:t>
            </w:r>
          </w:p>
        </w:tc>
        <w:tc>
          <w:tcPr>
            <w:tcW w:w="1489" w:type="dxa"/>
            <w:tcBorders>
              <w:top w:val="nil"/>
              <w:left w:val="nil"/>
              <w:bottom w:val="single" w:sz="4" w:space="0" w:color="auto"/>
              <w:right w:val="single" w:sz="4" w:space="0" w:color="auto"/>
            </w:tcBorders>
            <w:noWrap/>
            <w:vAlign w:val="bottom"/>
            <w:hideMark/>
          </w:tcPr>
          <w:p w14:paraId="6B6900E9"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22</w:t>
            </w:r>
          </w:p>
        </w:tc>
      </w:tr>
      <w:tr w:rsidR="00C50EC8" w:rsidRPr="00C50EC8" w14:paraId="0716C7D1" w14:textId="77777777" w:rsidTr="00C50EC8">
        <w:trPr>
          <w:trHeight w:val="300"/>
        </w:trPr>
        <w:tc>
          <w:tcPr>
            <w:tcW w:w="960" w:type="dxa"/>
            <w:tcBorders>
              <w:top w:val="nil"/>
              <w:left w:val="single" w:sz="4" w:space="0" w:color="auto"/>
              <w:bottom w:val="single" w:sz="4" w:space="0" w:color="auto"/>
              <w:right w:val="single" w:sz="4" w:space="0" w:color="auto"/>
            </w:tcBorders>
            <w:noWrap/>
            <w:vAlign w:val="bottom"/>
            <w:hideMark/>
          </w:tcPr>
          <w:p w14:paraId="6F4D0069"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6</w:t>
            </w:r>
          </w:p>
        </w:tc>
        <w:tc>
          <w:tcPr>
            <w:tcW w:w="5500" w:type="dxa"/>
            <w:tcBorders>
              <w:top w:val="nil"/>
              <w:left w:val="nil"/>
              <w:bottom w:val="single" w:sz="4" w:space="0" w:color="auto"/>
              <w:right w:val="single" w:sz="4" w:space="0" w:color="auto"/>
            </w:tcBorders>
            <w:noWrap/>
            <w:vAlign w:val="bottom"/>
            <w:hideMark/>
          </w:tcPr>
          <w:p w14:paraId="78159FCC" w14:textId="77777777" w:rsidR="00C50EC8" w:rsidRPr="00C50EC8" w:rsidRDefault="00C50EC8" w:rsidP="00C50EC8">
            <w:pPr>
              <w:suppressAutoHyphens w:val="0"/>
              <w:rPr>
                <w:rFonts w:ascii="Calibri" w:hAnsi="Calibri" w:cs="Calibri"/>
                <w:color w:val="000000"/>
                <w:sz w:val="22"/>
                <w:szCs w:val="22"/>
                <w:lang w:eastAsia="pl-PL"/>
              </w:rPr>
            </w:pPr>
            <w:r w:rsidRPr="00C50EC8">
              <w:rPr>
                <w:rFonts w:ascii="Calibri" w:hAnsi="Calibri" w:cs="Calibri"/>
                <w:color w:val="000000"/>
                <w:sz w:val="22"/>
                <w:szCs w:val="22"/>
                <w:lang w:eastAsia="pl-PL"/>
              </w:rPr>
              <w:t xml:space="preserve">Siewnik do nasion grubych i drobnych nr </w:t>
            </w:r>
            <w:proofErr w:type="spellStart"/>
            <w:r w:rsidRPr="00C50EC8">
              <w:rPr>
                <w:rFonts w:ascii="Calibri" w:hAnsi="Calibri" w:cs="Calibri"/>
                <w:color w:val="000000"/>
                <w:sz w:val="22"/>
                <w:szCs w:val="22"/>
                <w:lang w:eastAsia="pl-PL"/>
              </w:rPr>
              <w:t>inw</w:t>
            </w:r>
            <w:proofErr w:type="spellEnd"/>
            <w:r w:rsidRPr="00C50EC8">
              <w:rPr>
                <w:rFonts w:ascii="Calibri" w:hAnsi="Calibri" w:cs="Calibri"/>
                <w:color w:val="000000"/>
                <w:sz w:val="22"/>
                <w:szCs w:val="22"/>
                <w:lang w:eastAsia="pl-PL"/>
              </w:rPr>
              <w:t>. 592/903</w:t>
            </w:r>
          </w:p>
        </w:tc>
        <w:tc>
          <w:tcPr>
            <w:tcW w:w="1260" w:type="dxa"/>
            <w:tcBorders>
              <w:top w:val="nil"/>
              <w:left w:val="nil"/>
              <w:bottom w:val="single" w:sz="4" w:space="0" w:color="auto"/>
              <w:right w:val="single" w:sz="4" w:space="0" w:color="auto"/>
            </w:tcBorders>
            <w:noWrap/>
            <w:vAlign w:val="bottom"/>
            <w:hideMark/>
          </w:tcPr>
          <w:p w14:paraId="70A0456D"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w:t>
            </w:r>
          </w:p>
        </w:tc>
        <w:tc>
          <w:tcPr>
            <w:tcW w:w="1489" w:type="dxa"/>
            <w:tcBorders>
              <w:top w:val="nil"/>
              <w:left w:val="nil"/>
              <w:bottom w:val="single" w:sz="4" w:space="0" w:color="auto"/>
              <w:right w:val="single" w:sz="4" w:space="0" w:color="auto"/>
            </w:tcBorders>
            <w:noWrap/>
            <w:vAlign w:val="bottom"/>
            <w:hideMark/>
          </w:tcPr>
          <w:p w14:paraId="4F944B3A"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24</w:t>
            </w:r>
          </w:p>
        </w:tc>
      </w:tr>
      <w:tr w:rsidR="00C50EC8" w:rsidRPr="00C50EC8" w14:paraId="23EAAC55" w14:textId="77777777" w:rsidTr="00C50EC8">
        <w:trPr>
          <w:trHeight w:val="300"/>
        </w:trPr>
        <w:tc>
          <w:tcPr>
            <w:tcW w:w="960" w:type="dxa"/>
            <w:tcBorders>
              <w:top w:val="nil"/>
              <w:left w:val="single" w:sz="4" w:space="0" w:color="auto"/>
              <w:bottom w:val="single" w:sz="4" w:space="0" w:color="auto"/>
              <w:right w:val="single" w:sz="4" w:space="0" w:color="auto"/>
            </w:tcBorders>
            <w:noWrap/>
            <w:vAlign w:val="bottom"/>
            <w:hideMark/>
          </w:tcPr>
          <w:p w14:paraId="0FFC44F1"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7</w:t>
            </w:r>
          </w:p>
        </w:tc>
        <w:tc>
          <w:tcPr>
            <w:tcW w:w="5500" w:type="dxa"/>
            <w:tcBorders>
              <w:top w:val="nil"/>
              <w:left w:val="nil"/>
              <w:bottom w:val="single" w:sz="4" w:space="0" w:color="auto"/>
              <w:right w:val="single" w:sz="4" w:space="0" w:color="auto"/>
            </w:tcBorders>
            <w:noWrap/>
            <w:vAlign w:val="bottom"/>
            <w:hideMark/>
          </w:tcPr>
          <w:p w14:paraId="5BED84E0" w14:textId="77777777" w:rsidR="00C50EC8" w:rsidRPr="00C50EC8" w:rsidRDefault="00C50EC8" w:rsidP="00C50EC8">
            <w:pPr>
              <w:suppressAutoHyphens w:val="0"/>
              <w:rPr>
                <w:rFonts w:ascii="Calibri" w:hAnsi="Calibri" w:cs="Calibri"/>
                <w:color w:val="000000"/>
                <w:sz w:val="22"/>
                <w:szCs w:val="22"/>
                <w:lang w:eastAsia="pl-PL"/>
              </w:rPr>
            </w:pPr>
            <w:r w:rsidRPr="00C50EC8">
              <w:rPr>
                <w:rFonts w:ascii="Calibri" w:hAnsi="Calibri" w:cs="Calibri"/>
                <w:color w:val="000000"/>
                <w:sz w:val="22"/>
                <w:szCs w:val="22"/>
                <w:lang w:eastAsia="pl-PL"/>
              </w:rPr>
              <w:t xml:space="preserve">Glebogryzarka nr </w:t>
            </w:r>
            <w:proofErr w:type="spellStart"/>
            <w:r w:rsidRPr="00C50EC8">
              <w:rPr>
                <w:rFonts w:ascii="Calibri" w:hAnsi="Calibri" w:cs="Calibri"/>
                <w:color w:val="000000"/>
                <w:sz w:val="22"/>
                <w:szCs w:val="22"/>
                <w:lang w:eastAsia="pl-PL"/>
              </w:rPr>
              <w:t>inw</w:t>
            </w:r>
            <w:proofErr w:type="spellEnd"/>
            <w:r w:rsidRPr="00C50EC8">
              <w:rPr>
                <w:rFonts w:ascii="Calibri" w:hAnsi="Calibri" w:cs="Calibri"/>
                <w:color w:val="000000"/>
                <w:sz w:val="22"/>
                <w:szCs w:val="22"/>
                <w:lang w:eastAsia="pl-PL"/>
              </w:rPr>
              <w:t>. B/SZ/88</w:t>
            </w:r>
          </w:p>
        </w:tc>
        <w:tc>
          <w:tcPr>
            <w:tcW w:w="1260" w:type="dxa"/>
            <w:tcBorders>
              <w:top w:val="nil"/>
              <w:left w:val="nil"/>
              <w:bottom w:val="single" w:sz="4" w:space="0" w:color="auto"/>
              <w:right w:val="single" w:sz="4" w:space="0" w:color="auto"/>
            </w:tcBorders>
            <w:noWrap/>
            <w:vAlign w:val="bottom"/>
            <w:hideMark/>
          </w:tcPr>
          <w:p w14:paraId="420F6F79"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w:t>
            </w:r>
          </w:p>
        </w:tc>
        <w:tc>
          <w:tcPr>
            <w:tcW w:w="1489" w:type="dxa"/>
            <w:tcBorders>
              <w:top w:val="nil"/>
              <w:left w:val="nil"/>
              <w:bottom w:val="single" w:sz="4" w:space="0" w:color="auto"/>
              <w:right w:val="single" w:sz="4" w:space="0" w:color="auto"/>
            </w:tcBorders>
            <w:noWrap/>
            <w:vAlign w:val="bottom"/>
            <w:hideMark/>
          </w:tcPr>
          <w:p w14:paraId="65345696"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34</w:t>
            </w:r>
          </w:p>
        </w:tc>
      </w:tr>
      <w:tr w:rsidR="00C50EC8" w:rsidRPr="00C50EC8" w14:paraId="0E5E8A3C" w14:textId="77777777" w:rsidTr="00C50EC8">
        <w:trPr>
          <w:trHeight w:val="300"/>
        </w:trPr>
        <w:tc>
          <w:tcPr>
            <w:tcW w:w="960" w:type="dxa"/>
            <w:tcBorders>
              <w:top w:val="nil"/>
              <w:left w:val="single" w:sz="4" w:space="0" w:color="auto"/>
              <w:bottom w:val="single" w:sz="4" w:space="0" w:color="auto"/>
              <w:right w:val="single" w:sz="4" w:space="0" w:color="auto"/>
            </w:tcBorders>
            <w:noWrap/>
            <w:vAlign w:val="bottom"/>
            <w:hideMark/>
          </w:tcPr>
          <w:p w14:paraId="7CE20BAC"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8</w:t>
            </w:r>
          </w:p>
        </w:tc>
        <w:tc>
          <w:tcPr>
            <w:tcW w:w="5500" w:type="dxa"/>
            <w:tcBorders>
              <w:top w:val="nil"/>
              <w:left w:val="nil"/>
              <w:bottom w:val="single" w:sz="4" w:space="0" w:color="auto"/>
              <w:right w:val="single" w:sz="4" w:space="0" w:color="auto"/>
            </w:tcBorders>
            <w:noWrap/>
            <w:vAlign w:val="bottom"/>
            <w:hideMark/>
          </w:tcPr>
          <w:p w14:paraId="06E6BAAD" w14:textId="77777777" w:rsidR="00C50EC8" w:rsidRPr="00C50EC8" w:rsidRDefault="00C50EC8" w:rsidP="00C50EC8">
            <w:pPr>
              <w:suppressAutoHyphens w:val="0"/>
              <w:rPr>
                <w:rFonts w:ascii="Calibri" w:hAnsi="Calibri" w:cs="Calibri"/>
                <w:color w:val="000000"/>
                <w:sz w:val="22"/>
                <w:szCs w:val="22"/>
                <w:lang w:eastAsia="pl-PL"/>
              </w:rPr>
            </w:pPr>
            <w:r w:rsidRPr="00C50EC8">
              <w:rPr>
                <w:rFonts w:ascii="Calibri" w:hAnsi="Calibri" w:cs="Calibri"/>
                <w:color w:val="000000"/>
                <w:sz w:val="22"/>
                <w:szCs w:val="22"/>
                <w:lang w:eastAsia="pl-PL"/>
              </w:rPr>
              <w:t xml:space="preserve">Wał strunowo uprawowy nr </w:t>
            </w:r>
            <w:proofErr w:type="spellStart"/>
            <w:r w:rsidRPr="00C50EC8">
              <w:rPr>
                <w:rFonts w:ascii="Calibri" w:hAnsi="Calibri" w:cs="Calibri"/>
                <w:color w:val="000000"/>
                <w:sz w:val="22"/>
                <w:szCs w:val="22"/>
                <w:lang w:eastAsia="pl-PL"/>
              </w:rPr>
              <w:t>inw</w:t>
            </w:r>
            <w:proofErr w:type="spellEnd"/>
            <w:r w:rsidRPr="00C50EC8">
              <w:rPr>
                <w:rFonts w:ascii="Calibri" w:hAnsi="Calibri" w:cs="Calibri"/>
                <w:color w:val="000000"/>
                <w:sz w:val="22"/>
                <w:szCs w:val="22"/>
                <w:lang w:eastAsia="pl-PL"/>
              </w:rPr>
              <w:t>. B/590/910</w:t>
            </w:r>
          </w:p>
        </w:tc>
        <w:tc>
          <w:tcPr>
            <w:tcW w:w="1260" w:type="dxa"/>
            <w:tcBorders>
              <w:top w:val="nil"/>
              <w:left w:val="nil"/>
              <w:bottom w:val="single" w:sz="4" w:space="0" w:color="auto"/>
              <w:right w:val="single" w:sz="4" w:space="0" w:color="auto"/>
            </w:tcBorders>
            <w:noWrap/>
            <w:vAlign w:val="bottom"/>
            <w:hideMark/>
          </w:tcPr>
          <w:p w14:paraId="5C94359E"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w:t>
            </w:r>
          </w:p>
        </w:tc>
        <w:tc>
          <w:tcPr>
            <w:tcW w:w="1489" w:type="dxa"/>
            <w:tcBorders>
              <w:top w:val="nil"/>
              <w:left w:val="nil"/>
              <w:bottom w:val="single" w:sz="4" w:space="0" w:color="auto"/>
              <w:right w:val="single" w:sz="4" w:space="0" w:color="auto"/>
            </w:tcBorders>
            <w:noWrap/>
            <w:vAlign w:val="bottom"/>
            <w:hideMark/>
          </w:tcPr>
          <w:p w14:paraId="3CD9E622"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32</w:t>
            </w:r>
          </w:p>
        </w:tc>
      </w:tr>
      <w:tr w:rsidR="00C50EC8" w:rsidRPr="00C50EC8" w14:paraId="08D1A3D6" w14:textId="77777777" w:rsidTr="00C50EC8">
        <w:trPr>
          <w:trHeight w:val="300"/>
        </w:trPr>
        <w:tc>
          <w:tcPr>
            <w:tcW w:w="960" w:type="dxa"/>
            <w:tcBorders>
              <w:top w:val="nil"/>
              <w:left w:val="single" w:sz="4" w:space="0" w:color="auto"/>
              <w:bottom w:val="single" w:sz="4" w:space="0" w:color="auto"/>
              <w:right w:val="single" w:sz="4" w:space="0" w:color="auto"/>
            </w:tcBorders>
            <w:noWrap/>
            <w:vAlign w:val="bottom"/>
            <w:hideMark/>
          </w:tcPr>
          <w:p w14:paraId="5BE9D824"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9</w:t>
            </w:r>
          </w:p>
        </w:tc>
        <w:tc>
          <w:tcPr>
            <w:tcW w:w="5500" w:type="dxa"/>
            <w:tcBorders>
              <w:top w:val="nil"/>
              <w:left w:val="nil"/>
              <w:bottom w:val="single" w:sz="4" w:space="0" w:color="auto"/>
              <w:right w:val="single" w:sz="4" w:space="0" w:color="auto"/>
            </w:tcBorders>
            <w:noWrap/>
            <w:vAlign w:val="bottom"/>
            <w:hideMark/>
          </w:tcPr>
          <w:p w14:paraId="3515CDB2" w14:textId="77777777" w:rsidR="00C50EC8" w:rsidRPr="00C50EC8" w:rsidRDefault="00C50EC8" w:rsidP="00C50EC8">
            <w:pPr>
              <w:suppressAutoHyphens w:val="0"/>
              <w:rPr>
                <w:rFonts w:ascii="Calibri" w:hAnsi="Calibri" w:cs="Calibri"/>
                <w:color w:val="000000"/>
                <w:sz w:val="22"/>
                <w:szCs w:val="22"/>
                <w:lang w:eastAsia="pl-PL"/>
              </w:rPr>
            </w:pPr>
            <w:r w:rsidRPr="00C50EC8">
              <w:rPr>
                <w:rFonts w:ascii="Calibri" w:hAnsi="Calibri" w:cs="Calibri"/>
                <w:color w:val="000000"/>
                <w:sz w:val="22"/>
                <w:szCs w:val="22"/>
                <w:lang w:eastAsia="pl-PL"/>
              </w:rPr>
              <w:t xml:space="preserve">Kultywator uprawowy nr </w:t>
            </w:r>
            <w:proofErr w:type="spellStart"/>
            <w:r w:rsidRPr="00C50EC8">
              <w:rPr>
                <w:rFonts w:ascii="Calibri" w:hAnsi="Calibri" w:cs="Calibri"/>
                <w:color w:val="000000"/>
                <w:sz w:val="22"/>
                <w:szCs w:val="22"/>
                <w:lang w:eastAsia="pl-PL"/>
              </w:rPr>
              <w:t>inw</w:t>
            </w:r>
            <w:proofErr w:type="spellEnd"/>
            <w:r w:rsidRPr="00C50EC8">
              <w:rPr>
                <w:rFonts w:ascii="Calibri" w:hAnsi="Calibri" w:cs="Calibri"/>
                <w:color w:val="000000"/>
                <w:sz w:val="22"/>
                <w:szCs w:val="22"/>
                <w:lang w:eastAsia="pl-PL"/>
              </w:rPr>
              <w:t>. B/590/911</w:t>
            </w:r>
          </w:p>
        </w:tc>
        <w:tc>
          <w:tcPr>
            <w:tcW w:w="1260" w:type="dxa"/>
            <w:tcBorders>
              <w:top w:val="nil"/>
              <w:left w:val="nil"/>
              <w:bottom w:val="single" w:sz="4" w:space="0" w:color="auto"/>
              <w:right w:val="single" w:sz="4" w:space="0" w:color="auto"/>
            </w:tcBorders>
            <w:noWrap/>
            <w:vAlign w:val="bottom"/>
            <w:hideMark/>
          </w:tcPr>
          <w:p w14:paraId="2080FFBB"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w:t>
            </w:r>
          </w:p>
        </w:tc>
        <w:tc>
          <w:tcPr>
            <w:tcW w:w="1489" w:type="dxa"/>
            <w:tcBorders>
              <w:top w:val="nil"/>
              <w:left w:val="nil"/>
              <w:bottom w:val="single" w:sz="4" w:space="0" w:color="auto"/>
              <w:right w:val="single" w:sz="4" w:space="0" w:color="auto"/>
            </w:tcBorders>
            <w:noWrap/>
            <w:vAlign w:val="bottom"/>
            <w:hideMark/>
          </w:tcPr>
          <w:p w14:paraId="0FDF6927"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32</w:t>
            </w:r>
          </w:p>
        </w:tc>
      </w:tr>
      <w:tr w:rsidR="00C50EC8" w:rsidRPr="00C50EC8" w14:paraId="7A9CAC7B" w14:textId="77777777" w:rsidTr="00C50EC8">
        <w:trPr>
          <w:trHeight w:val="300"/>
        </w:trPr>
        <w:tc>
          <w:tcPr>
            <w:tcW w:w="960" w:type="dxa"/>
            <w:tcBorders>
              <w:top w:val="nil"/>
              <w:left w:val="single" w:sz="4" w:space="0" w:color="auto"/>
              <w:bottom w:val="single" w:sz="4" w:space="0" w:color="auto"/>
              <w:right w:val="single" w:sz="4" w:space="0" w:color="auto"/>
            </w:tcBorders>
            <w:noWrap/>
            <w:vAlign w:val="bottom"/>
            <w:hideMark/>
          </w:tcPr>
          <w:p w14:paraId="6D86F1BA"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10</w:t>
            </w:r>
          </w:p>
        </w:tc>
        <w:tc>
          <w:tcPr>
            <w:tcW w:w="5500" w:type="dxa"/>
            <w:tcBorders>
              <w:top w:val="nil"/>
              <w:left w:val="nil"/>
              <w:bottom w:val="single" w:sz="4" w:space="0" w:color="auto"/>
              <w:right w:val="single" w:sz="4" w:space="0" w:color="auto"/>
            </w:tcBorders>
            <w:noWrap/>
            <w:vAlign w:val="bottom"/>
            <w:hideMark/>
          </w:tcPr>
          <w:p w14:paraId="6CF4541E" w14:textId="77777777" w:rsidR="00C50EC8" w:rsidRPr="00C50EC8" w:rsidRDefault="00C50EC8" w:rsidP="00C50EC8">
            <w:pPr>
              <w:suppressAutoHyphens w:val="0"/>
              <w:rPr>
                <w:rFonts w:ascii="Calibri" w:hAnsi="Calibri" w:cs="Calibri"/>
                <w:color w:val="000000"/>
                <w:sz w:val="22"/>
                <w:szCs w:val="22"/>
                <w:lang w:eastAsia="pl-PL"/>
              </w:rPr>
            </w:pPr>
            <w:r w:rsidRPr="00C50EC8">
              <w:rPr>
                <w:rFonts w:ascii="Calibri" w:hAnsi="Calibri" w:cs="Calibri"/>
                <w:color w:val="000000"/>
                <w:sz w:val="22"/>
                <w:szCs w:val="22"/>
                <w:lang w:eastAsia="pl-PL"/>
              </w:rPr>
              <w:t xml:space="preserve">Siewnik ze stanowiskiem operatora nr </w:t>
            </w:r>
            <w:proofErr w:type="spellStart"/>
            <w:r w:rsidRPr="00C50EC8">
              <w:rPr>
                <w:rFonts w:ascii="Calibri" w:hAnsi="Calibri" w:cs="Calibri"/>
                <w:color w:val="000000"/>
                <w:sz w:val="22"/>
                <w:szCs w:val="22"/>
                <w:lang w:eastAsia="pl-PL"/>
              </w:rPr>
              <w:t>inw</w:t>
            </w:r>
            <w:proofErr w:type="spellEnd"/>
            <w:r w:rsidRPr="00C50EC8">
              <w:rPr>
                <w:rFonts w:ascii="Calibri" w:hAnsi="Calibri" w:cs="Calibri"/>
                <w:color w:val="000000"/>
                <w:sz w:val="22"/>
                <w:szCs w:val="22"/>
                <w:lang w:eastAsia="pl-PL"/>
              </w:rPr>
              <w:t>. 591/741</w:t>
            </w:r>
          </w:p>
        </w:tc>
        <w:tc>
          <w:tcPr>
            <w:tcW w:w="1260" w:type="dxa"/>
            <w:tcBorders>
              <w:top w:val="nil"/>
              <w:left w:val="nil"/>
              <w:bottom w:val="single" w:sz="4" w:space="0" w:color="auto"/>
              <w:right w:val="single" w:sz="4" w:space="0" w:color="auto"/>
            </w:tcBorders>
            <w:noWrap/>
            <w:vAlign w:val="bottom"/>
            <w:hideMark/>
          </w:tcPr>
          <w:p w14:paraId="744C044C"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w:t>
            </w:r>
          </w:p>
        </w:tc>
        <w:tc>
          <w:tcPr>
            <w:tcW w:w="1489" w:type="dxa"/>
            <w:tcBorders>
              <w:top w:val="nil"/>
              <w:left w:val="nil"/>
              <w:bottom w:val="single" w:sz="4" w:space="0" w:color="auto"/>
              <w:right w:val="single" w:sz="4" w:space="0" w:color="auto"/>
            </w:tcBorders>
            <w:noWrap/>
            <w:vAlign w:val="bottom"/>
            <w:hideMark/>
          </w:tcPr>
          <w:p w14:paraId="234DCC20"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17</w:t>
            </w:r>
          </w:p>
        </w:tc>
      </w:tr>
      <w:tr w:rsidR="00C50EC8" w:rsidRPr="00C50EC8" w14:paraId="0B2FE6C7" w14:textId="77777777" w:rsidTr="00C50EC8">
        <w:trPr>
          <w:trHeight w:val="300"/>
        </w:trPr>
        <w:tc>
          <w:tcPr>
            <w:tcW w:w="960" w:type="dxa"/>
            <w:tcBorders>
              <w:top w:val="nil"/>
              <w:left w:val="single" w:sz="4" w:space="0" w:color="auto"/>
              <w:bottom w:val="single" w:sz="4" w:space="0" w:color="auto"/>
              <w:right w:val="single" w:sz="4" w:space="0" w:color="auto"/>
            </w:tcBorders>
            <w:noWrap/>
            <w:vAlign w:val="bottom"/>
            <w:hideMark/>
          </w:tcPr>
          <w:p w14:paraId="6791E81D"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11</w:t>
            </w:r>
          </w:p>
        </w:tc>
        <w:tc>
          <w:tcPr>
            <w:tcW w:w="5500" w:type="dxa"/>
            <w:tcBorders>
              <w:top w:val="nil"/>
              <w:left w:val="nil"/>
              <w:bottom w:val="single" w:sz="4" w:space="0" w:color="auto"/>
              <w:right w:val="single" w:sz="4" w:space="0" w:color="auto"/>
            </w:tcBorders>
            <w:noWrap/>
            <w:vAlign w:val="bottom"/>
            <w:hideMark/>
          </w:tcPr>
          <w:p w14:paraId="63827D12" w14:textId="77777777" w:rsidR="00C50EC8" w:rsidRPr="00C50EC8" w:rsidRDefault="00C50EC8" w:rsidP="00C50EC8">
            <w:pPr>
              <w:suppressAutoHyphens w:val="0"/>
              <w:rPr>
                <w:rFonts w:ascii="Calibri" w:hAnsi="Calibri" w:cs="Calibri"/>
                <w:color w:val="000000"/>
                <w:sz w:val="22"/>
                <w:szCs w:val="22"/>
                <w:lang w:eastAsia="pl-PL"/>
              </w:rPr>
            </w:pPr>
            <w:r w:rsidRPr="00C50EC8">
              <w:rPr>
                <w:rFonts w:ascii="Calibri" w:hAnsi="Calibri" w:cs="Calibri"/>
                <w:color w:val="000000"/>
                <w:sz w:val="22"/>
                <w:szCs w:val="22"/>
                <w:lang w:eastAsia="pl-PL"/>
              </w:rPr>
              <w:t xml:space="preserve">Wyorywacz z wytrząsaczem SR nr </w:t>
            </w:r>
            <w:proofErr w:type="spellStart"/>
            <w:r w:rsidRPr="00C50EC8">
              <w:rPr>
                <w:rFonts w:ascii="Calibri" w:hAnsi="Calibri" w:cs="Calibri"/>
                <w:color w:val="000000"/>
                <w:sz w:val="22"/>
                <w:szCs w:val="22"/>
                <w:lang w:eastAsia="pl-PL"/>
              </w:rPr>
              <w:t>inw</w:t>
            </w:r>
            <w:proofErr w:type="spellEnd"/>
            <w:r w:rsidRPr="00C50EC8">
              <w:rPr>
                <w:rFonts w:ascii="Calibri" w:hAnsi="Calibri" w:cs="Calibri"/>
                <w:color w:val="000000"/>
                <w:sz w:val="22"/>
                <w:szCs w:val="22"/>
                <w:lang w:eastAsia="pl-PL"/>
              </w:rPr>
              <w:t>.  594/744</w:t>
            </w:r>
          </w:p>
        </w:tc>
        <w:tc>
          <w:tcPr>
            <w:tcW w:w="1260" w:type="dxa"/>
            <w:tcBorders>
              <w:top w:val="nil"/>
              <w:left w:val="nil"/>
              <w:bottom w:val="single" w:sz="4" w:space="0" w:color="auto"/>
              <w:right w:val="single" w:sz="4" w:space="0" w:color="auto"/>
            </w:tcBorders>
            <w:noWrap/>
            <w:vAlign w:val="bottom"/>
            <w:hideMark/>
          </w:tcPr>
          <w:p w14:paraId="200501E5"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w:t>
            </w:r>
          </w:p>
        </w:tc>
        <w:tc>
          <w:tcPr>
            <w:tcW w:w="1489" w:type="dxa"/>
            <w:tcBorders>
              <w:top w:val="nil"/>
              <w:left w:val="nil"/>
              <w:bottom w:val="single" w:sz="4" w:space="0" w:color="auto"/>
              <w:right w:val="single" w:sz="4" w:space="0" w:color="auto"/>
            </w:tcBorders>
            <w:noWrap/>
            <w:vAlign w:val="bottom"/>
            <w:hideMark/>
          </w:tcPr>
          <w:p w14:paraId="7B26664F"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55</w:t>
            </w:r>
          </w:p>
        </w:tc>
      </w:tr>
      <w:tr w:rsidR="00C50EC8" w:rsidRPr="00C50EC8" w14:paraId="32CB0B86" w14:textId="77777777" w:rsidTr="00C50EC8">
        <w:trPr>
          <w:trHeight w:val="300"/>
        </w:trPr>
        <w:tc>
          <w:tcPr>
            <w:tcW w:w="960" w:type="dxa"/>
            <w:tcBorders>
              <w:top w:val="nil"/>
              <w:left w:val="single" w:sz="4" w:space="0" w:color="auto"/>
              <w:bottom w:val="single" w:sz="4" w:space="0" w:color="auto"/>
              <w:right w:val="single" w:sz="4" w:space="0" w:color="auto"/>
            </w:tcBorders>
            <w:noWrap/>
            <w:vAlign w:val="bottom"/>
            <w:hideMark/>
          </w:tcPr>
          <w:p w14:paraId="47B5205B"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12</w:t>
            </w:r>
          </w:p>
        </w:tc>
        <w:tc>
          <w:tcPr>
            <w:tcW w:w="5500" w:type="dxa"/>
            <w:tcBorders>
              <w:top w:val="nil"/>
              <w:left w:val="nil"/>
              <w:bottom w:val="single" w:sz="4" w:space="0" w:color="auto"/>
              <w:right w:val="single" w:sz="4" w:space="0" w:color="auto"/>
            </w:tcBorders>
            <w:noWrap/>
            <w:vAlign w:val="bottom"/>
            <w:hideMark/>
          </w:tcPr>
          <w:p w14:paraId="0AA72884" w14:textId="77777777" w:rsidR="00C50EC8" w:rsidRPr="00C50EC8" w:rsidRDefault="00C50EC8" w:rsidP="00C50EC8">
            <w:pPr>
              <w:suppressAutoHyphens w:val="0"/>
              <w:rPr>
                <w:rFonts w:ascii="Calibri" w:hAnsi="Calibri" w:cs="Calibri"/>
                <w:color w:val="000000"/>
                <w:sz w:val="22"/>
                <w:szCs w:val="22"/>
                <w:lang w:eastAsia="pl-PL"/>
              </w:rPr>
            </w:pPr>
            <w:r w:rsidRPr="00C50EC8">
              <w:rPr>
                <w:rFonts w:ascii="Calibri" w:hAnsi="Calibri" w:cs="Calibri"/>
                <w:color w:val="000000"/>
                <w:sz w:val="22"/>
                <w:szCs w:val="22"/>
                <w:lang w:eastAsia="pl-PL"/>
              </w:rPr>
              <w:t xml:space="preserve">Pług rolny nr </w:t>
            </w:r>
            <w:proofErr w:type="spellStart"/>
            <w:r w:rsidRPr="00C50EC8">
              <w:rPr>
                <w:rFonts w:ascii="Calibri" w:hAnsi="Calibri" w:cs="Calibri"/>
                <w:color w:val="000000"/>
                <w:sz w:val="22"/>
                <w:szCs w:val="22"/>
                <w:lang w:eastAsia="pl-PL"/>
              </w:rPr>
              <w:t>inw</w:t>
            </w:r>
            <w:proofErr w:type="spellEnd"/>
            <w:r w:rsidRPr="00C50EC8">
              <w:rPr>
                <w:rFonts w:ascii="Calibri" w:hAnsi="Calibri" w:cs="Calibri"/>
                <w:color w:val="000000"/>
                <w:sz w:val="22"/>
                <w:szCs w:val="22"/>
                <w:lang w:eastAsia="pl-PL"/>
              </w:rPr>
              <w:t>. B/SZ/64</w:t>
            </w:r>
          </w:p>
        </w:tc>
        <w:tc>
          <w:tcPr>
            <w:tcW w:w="1260" w:type="dxa"/>
            <w:tcBorders>
              <w:top w:val="nil"/>
              <w:left w:val="nil"/>
              <w:bottom w:val="single" w:sz="4" w:space="0" w:color="auto"/>
              <w:right w:val="single" w:sz="4" w:space="0" w:color="auto"/>
            </w:tcBorders>
            <w:noWrap/>
            <w:vAlign w:val="bottom"/>
            <w:hideMark/>
          </w:tcPr>
          <w:p w14:paraId="49CA012E"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w:t>
            </w:r>
          </w:p>
        </w:tc>
        <w:tc>
          <w:tcPr>
            <w:tcW w:w="1489" w:type="dxa"/>
            <w:tcBorders>
              <w:top w:val="nil"/>
              <w:left w:val="nil"/>
              <w:bottom w:val="single" w:sz="4" w:space="0" w:color="auto"/>
              <w:right w:val="single" w:sz="4" w:space="0" w:color="auto"/>
            </w:tcBorders>
            <w:noWrap/>
            <w:vAlign w:val="bottom"/>
            <w:hideMark/>
          </w:tcPr>
          <w:p w14:paraId="659C2883"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28</w:t>
            </w:r>
          </w:p>
        </w:tc>
      </w:tr>
      <w:tr w:rsidR="00C50EC8" w:rsidRPr="00C50EC8" w14:paraId="47BB23BC" w14:textId="77777777" w:rsidTr="00C50EC8">
        <w:trPr>
          <w:trHeight w:val="300"/>
        </w:trPr>
        <w:tc>
          <w:tcPr>
            <w:tcW w:w="960" w:type="dxa"/>
            <w:tcBorders>
              <w:top w:val="nil"/>
              <w:left w:val="single" w:sz="4" w:space="0" w:color="auto"/>
              <w:bottom w:val="single" w:sz="4" w:space="0" w:color="auto"/>
              <w:right w:val="single" w:sz="4" w:space="0" w:color="auto"/>
            </w:tcBorders>
            <w:noWrap/>
            <w:vAlign w:val="bottom"/>
            <w:hideMark/>
          </w:tcPr>
          <w:p w14:paraId="3285D6AB"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13</w:t>
            </w:r>
          </w:p>
        </w:tc>
        <w:tc>
          <w:tcPr>
            <w:tcW w:w="5500" w:type="dxa"/>
            <w:tcBorders>
              <w:top w:val="nil"/>
              <w:left w:val="nil"/>
              <w:bottom w:val="single" w:sz="4" w:space="0" w:color="auto"/>
              <w:right w:val="single" w:sz="4" w:space="0" w:color="auto"/>
            </w:tcBorders>
            <w:noWrap/>
            <w:vAlign w:val="bottom"/>
            <w:hideMark/>
          </w:tcPr>
          <w:p w14:paraId="5389206F" w14:textId="77777777" w:rsidR="00C50EC8" w:rsidRPr="00C50EC8" w:rsidRDefault="00C50EC8" w:rsidP="00C50EC8">
            <w:pPr>
              <w:suppressAutoHyphens w:val="0"/>
              <w:rPr>
                <w:rFonts w:ascii="Calibri" w:hAnsi="Calibri" w:cs="Calibri"/>
                <w:color w:val="000000"/>
                <w:sz w:val="22"/>
                <w:szCs w:val="22"/>
                <w:lang w:eastAsia="pl-PL"/>
              </w:rPr>
            </w:pPr>
            <w:r w:rsidRPr="00C50EC8">
              <w:rPr>
                <w:rFonts w:ascii="Calibri" w:hAnsi="Calibri" w:cs="Calibri"/>
                <w:color w:val="000000"/>
                <w:sz w:val="22"/>
                <w:szCs w:val="22"/>
                <w:lang w:eastAsia="pl-PL"/>
              </w:rPr>
              <w:t xml:space="preserve">Siewnik kukurydzy nr </w:t>
            </w:r>
            <w:proofErr w:type="spellStart"/>
            <w:r w:rsidRPr="00C50EC8">
              <w:rPr>
                <w:rFonts w:ascii="Calibri" w:hAnsi="Calibri" w:cs="Calibri"/>
                <w:color w:val="000000"/>
                <w:sz w:val="22"/>
                <w:szCs w:val="22"/>
                <w:lang w:eastAsia="pl-PL"/>
              </w:rPr>
              <w:t>inw</w:t>
            </w:r>
            <w:proofErr w:type="spellEnd"/>
            <w:r w:rsidRPr="00C50EC8">
              <w:rPr>
                <w:rFonts w:ascii="Calibri" w:hAnsi="Calibri" w:cs="Calibri"/>
                <w:color w:val="000000"/>
                <w:sz w:val="22"/>
                <w:szCs w:val="22"/>
                <w:lang w:eastAsia="pl-PL"/>
              </w:rPr>
              <w:t>.  591/1594</w:t>
            </w:r>
          </w:p>
        </w:tc>
        <w:tc>
          <w:tcPr>
            <w:tcW w:w="1260" w:type="dxa"/>
            <w:tcBorders>
              <w:top w:val="nil"/>
              <w:left w:val="nil"/>
              <w:bottom w:val="single" w:sz="4" w:space="0" w:color="auto"/>
              <w:right w:val="single" w:sz="4" w:space="0" w:color="auto"/>
            </w:tcBorders>
            <w:noWrap/>
            <w:vAlign w:val="bottom"/>
            <w:hideMark/>
          </w:tcPr>
          <w:p w14:paraId="4EAE12A6"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1</w:t>
            </w:r>
          </w:p>
        </w:tc>
        <w:tc>
          <w:tcPr>
            <w:tcW w:w="1489" w:type="dxa"/>
            <w:tcBorders>
              <w:top w:val="nil"/>
              <w:left w:val="nil"/>
              <w:bottom w:val="single" w:sz="4" w:space="0" w:color="auto"/>
              <w:right w:val="single" w:sz="4" w:space="0" w:color="auto"/>
            </w:tcBorders>
            <w:noWrap/>
            <w:vAlign w:val="bottom"/>
            <w:hideMark/>
          </w:tcPr>
          <w:p w14:paraId="070E395C" w14:textId="77777777" w:rsidR="00C50EC8" w:rsidRPr="00C50EC8" w:rsidRDefault="00C50EC8" w:rsidP="00C50EC8">
            <w:pPr>
              <w:suppressAutoHyphens w:val="0"/>
              <w:jc w:val="center"/>
              <w:rPr>
                <w:rFonts w:ascii="Calibri" w:hAnsi="Calibri" w:cs="Calibri"/>
                <w:color w:val="000000"/>
                <w:sz w:val="22"/>
                <w:szCs w:val="22"/>
                <w:lang w:eastAsia="pl-PL"/>
              </w:rPr>
            </w:pPr>
            <w:r w:rsidRPr="00C50EC8">
              <w:rPr>
                <w:rFonts w:ascii="Calibri" w:hAnsi="Calibri" w:cs="Calibri"/>
                <w:color w:val="000000"/>
                <w:sz w:val="22"/>
                <w:szCs w:val="22"/>
                <w:lang w:eastAsia="pl-PL"/>
              </w:rPr>
              <w:t>97</w:t>
            </w:r>
          </w:p>
        </w:tc>
      </w:tr>
    </w:tbl>
    <w:p w14:paraId="796DD38D" w14:textId="19906193" w:rsidR="00E55208" w:rsidRDefault="00C50EC8" w:rsidP="00C50EC8">
      <w:pPr>
        <w:suppressAutoHyphens w:val="0"/>
        <w:spacing w:before="120" w:after="120"/>
        <w:ind w:left="567" w:hanging="567"/>
        <w:jc w:val="both"/>
        <w:rPr>
          <w:rFonts w:ascii="Cambria" w:hAnsi="Cambria"/>
          <w:sz w:val="22"/>
          <w:szCs w:val="22"/>
        </w:rPr>
      </w:pPr>
      <w:r>
        <w:rPr>
          <w:noProof/>
        </w:rPr>
        <w:fldChar w:fldCharType="end"/>
      </w:r>
    </w:p>
    <w:p w14:paraId="743CC439" w14:textId="77777777" w:rsidR="00E55208" w:rsidRPr="00FD783A" w:rsidRDefault="00E55208" w:rsidP="00FD783A">
      <w:pPr>
        <w:suppressAutoHyphens w:val="0"/>
        <w:spacing w:before="120" w:after="120"/>
        <w:ind w:left="567" w:hanging="567"/>
        <w:jc w:val="both"/>
        <w:rPr>
          <w:rFonts w:ascii="Cambria" w:hAnsi="Cambria"/>
          <w:sz w:val="22"/>
          <w:szCs w:val="22"/>
        </w:rPr>
      </w:pPr>
      <w:r w:rsidRPr="00FD783A">
        <w:rPr>
          <w:rFonts w:ascii="Cambria" w:hAnsi="Cambria"/>
          <w:sz w:val="22"/>
          <w:szCs w:val="22"/>
        </w:rPr>
        <w:t>3.</w:t>
      </w:r>
      <w:r w:rsidRPr="00FD783A">
        <w:rPr>
          <w:rFonts w:ascii="Cambria" w:hAnsi="Cambria"/>
          <w:sz w:val="22"/>
          <w:szCs w:val="22"/>
        </w:rPr>
        <w:tab/>
      </w:r>
      <w:r w:rsidRPr="00E55208">
        <w:rPr>
          <w:rFonts w:ascii="Cambria" w:eastAsia="SimSun" w:hAnsi="Cambria" w:cs="Arial"/>
          <w:sz w:val="22"/>
          <w:szCs w:val="22"/>
          <w:lang w:eastAsia="pl-PL"/>
        </w:rPr>
        <w:t>Na zasadach opisanych w niniejszym paragrafie</w:t>
      </w:r>
      <w:r w:rsidRPr="00E55208" w:rsidDel="00292242">
        <w:rPr>
          <w:rFonts w:ascii="Cambria" w:eastAsia="SimSun" w:hAnsi="Cambria" w:cs="Arial"/>
          <w:sz w:val="22"/>
          <w:szCs w:val="22"/>
          <w:lang w:eastAsia="pl-PL"/>
        </w:rPr>
        <w:t xml:space="preserve"> </w:t>
      </w:r>
      <w:r w:rsidRPr="00E55208">
        <w:rPr>
          <w:rFonts w:ascii="Cambria" w:eastAsia="SimSun" w:hAnsi="Cambria" w:cs="Arial"/>
          <w:sz w:val="22"/>
          <w:szCs w:val="22"/>
          <w:lang w:eastAsia="pl-PL"/>
        </w:rPr>
        <w:t>Strony będą waloryzowały</w:t>
      </w:r>
      <w:r w:rsidRPr="00E55208">
        <w:rPr>
          <w:rFonts w:ascii="Cambria" w:hAnsi="Cambria"/>
          <w:sz w:val="22"/>
          <w:szCs w:val="22"/>
        </w:rPr>
        <w:t xml:space="preserve"> </w:t>
      </w:r>
      <w:r>
        <w:rPr>
          <w:rFonts w:ascii="Cambria" w:hAnsi="Cambria"/>
          <w:sz w:val="22"/>
          <w:szCs w:val="22"/>
        </w:rPr>
        <w:t xml:space="preserve">kwoty </w:t>
      </w:r>
      <w:r w:rsidR="00FD783A">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sidR="00FD783A">
        <w:rPr>
          <w:rFonts w:ascii="Cambria" w:eastAsia="SimSun" w:hAnsi="Cambria" w:cs="Arial"/>
          <w:sz w:val="22"/>
          <w:szCs w:val="22"/>
          <w:lang w:eastAsia="pl-PL"/>
        </w:rPr>
        <w:t xml:space="preserve">Jednostkowych </w:t>
      </w:r>
      <w:r w:rsidRPr="00E55208">
        <w:rPr>
          <w:rFonts w:ascii="Cambria" w:eastAsia="SimSun" w:hAnsi="Cambria" w:cs="Arial"/>
          <w:sz w:val="22"/>
          <w:szCs w:val="22"/>
          <w:lang w:eastAsia="pl-PL"/>
        </w:rPr>
        <w:t xml:space="preserve">(„Waloryzacja”). Waloryzacja będzie polegała na podwyższeniu albo obniżeniu </w:t>
      </w:r>
      <w:r>
        <w:rPr>
          <w:rFonts w:ascii="Cambria" w:eastAsia="SimSun" w:hAnsi="Cambria" w:cs="Arial"/>
          <w:sz w:val="22"/>
          <w:szCs w:val="22"/>
          <w:lang w:eastAsia="pl-PL"/>
        </w:rPr>
        <w:t>każdego z</w:t>
      </w:r>
      <w:r w:rsidRPr="00E55208">
        <w:rPr>
          <w:rFonts w:ascii="Cambria" w:eastAsia="SimSun" w:hAnsi="Cambria" w:cs="Arial"/>
          <w:sz w:val="22"/>
          <w:szCs w:val="22"/>
          <w:lang w:eastAsia="pl-PL"/>
        </w:rPr>
        <w:t xml:space="preserve"> </w:t>
      </w:r>
      <w:r w:rsidR="00FD783A">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sidR="00FD783A">
        <w:rPr>
          <w:rFonts w:ascii="Cambria" w:eastAsia="SimSun" w:hAnsi="Cambria" w:cs="Arial"/>
          <w:sz w:val="22"/>
          <w:szCs w:val="22"/>
          <w:lang w:eastAsia="pl-PL"/>
        </w:rPr>
        <w:t>Jednostkowych</w:t>
      </w:r>
      <w:r w:rsidRPr="00E55208">
        <w:rPr>
          <w:rFonts w:ascii="Cambria" w:eastAsia="SimSun" w:hAnsi="Cambria" w:cs="Arial"/>
          <w:sz w:val="22"/>
          <w:szCs w:val="22"/>
          <w:lang w:eastAsia="pl-PL"/>
        </w:rPr>
        <w:t xml:space="preserve">. </w:t>
      </w:r>
    </w:p>
    <w:p w14:paraId="5A40AC67" w14:textId="27607685" w:rsidR="00E55208" w:rsidRPr="00E55208" w:rsidRDefault="000C240D" w:rsidP="00E55208">
      <w:pPr>
        <w:suppressAutoHyphens w:val="0"/>
        <w:spacing w:before="120"/>
        <w:ind w:left="567" w:hanging="567"/>
        <w:jc w:val="both"/>
        <w:rPr>
          <w:rFonts w:ascii="Cambria" w:eastAsia="Calibri" w:hAnsi="Cambria" w:cs="Calibri Light"/>
          <w:sz w:val="22"/>
          <w:szCs w:val="22"/>
          <w:lang w:eastAsia="en-US"/>
        </w:rPr>
      </w:pPr>
      <w:r>
        <w:rPr>
          <w:rFonts w:ascii="Cambria" w:eastAsia="SimSun" w:hAnsi="Cambria" w:cs="Arial"/>
          <w:sz w:val="22"/>
          <w:szCs w:val="22"/>
          <w:lang w:eastAsia="pl-PL"/>
        </w:rPr>
        <w:t>4</w:t>
      </w:r>
      <w:r w:rsidR="00E55208" w:rsidRPr="00E55208">
        <w:rPr>
          <w:rFonts w:ascii="Cambria" w:eastAsia="SimSun" w:hAnsi="Cambria" w:cs="Arial"/>
          <w:sz w:val="22"/>
          <w:szCs w:val="22"/>
          <w:lang w:eastAsia="pl-PL"/>
        </w:rPr>
        <w:t>.</w:t>
      </w:r>
      <w:r w:rsidR="00E55208" w:rsidRPr="00E55208">
        <w:rPr>
          <w:rFonts w:ascii="Cambria" w:eastAsia="SimSun" w:hAnsi="Cambria" w:cs="Arial"/>
          <w:sz w:val="22"/>
          <w:szCs w:val="22"/>
          <w:lang w:eastAsia="pl-PL"/>
        </w:rPr>
        <w:tab/>
        <w:t xml:space="preserve">Waloryzacja zostanie dokonana w oparciu o </w:t>
      </w:r>
      <w:r w:rsidR="00E55208" w:rsidRPr="00E55208">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w:t>
      </w:r>
      <w:r w:rsidR="00E55208" w:rsidRPr="003118D6">
        <w:rPr>
          <w:rFonts w:ascii="Cambria" w:eastAsia="Calibri" w:hAnsi="Cambria" w:cs="Calibri Light"/>
          <w:sz w:val="22"/>
          <w:szCs w:val="22"/>
          <w:lang w:eastAsia="en-US"/>
        </w:rPr>
        <w:t>dnia 17 grudnia 1998 r. o emeryturach i rentach z Funduszu Ubezpieczeń Społecznych (tekst jedn.: Dz. U. z 202</w:t>
      </w:r>
      <w:r w:rsidR="00713183">
        <w:rPr>
          <w:rFonts w:ascii="Cambria" w:eastAsia="Calibri" w:hAnsi="Cambria" w:cs="Calibri Light"/>
          <w:sz w:val="22"/>
          <w:szCs w:val="22"/>
          <w:lang w:eastAsia="en-US"/>
        </w:rPr>
        <w:t>4</w:t>
      </w:r>
      <w:r w:rsidR="00E55208" w:rsidRPr="003118D6">
        <w:rPr>
          <w:rFonts w:ascii="Cambria" w:eastAsia="Calibri" w:hAnsi="Cambria" w:cs="Calibri Light"/>
          <w:sz w:val="22"/>
          <w:szCs w:val="22"/>
          <w:lang w:eastAsia="en-US"/>
        </w:rPr>
        <w:t xml:space="preserve"> r. poz. </w:t>
      </w:r>
      <w:r w:rsidR="00713183">
        <w:rPr>
          <w:rFonts w:ascii="Cambria" w:eastAsia="Calibri" w:hAnsi="Cambria" w:cs="Calibri Light"/>
          <w:sz w:val="22"/>
          <w:szCs w:val="22"/>
          <w:lang w:eastAsia="en-US"/>
        </w:rPr>
        <w:t>1631</w:t>
      </w:r>
      <w:r w:rsidR="00E55208" w:rsidRPr="003118D6">
        <w:rPr>
          <w:rFonts w:ascii="Cambria" w:eastAsia="Calibri" w:hAnsi="Cambria" w:cs="Calibri Light"/>
          <w:sz w:val="22"/>
          <w:szCs w:val="22"/>
          <w:lang w:eastAsia="en-US"/>
        </w:rPr>
        <w:t xml:space="preserve"> ze zm.). Do obliczenia Waloryzacji zostanie przyjęty:</w:t>
      </w:r>
      <w:r w:rsidR="00E55208" w:rsidRPr="00E55208">
        <w:rPr>
          <w:rFonts w:ascii="Cambria" w:eastAsia="Calibri" w:hAnsi="Cambria" w:cs="Calibri Light"/>
          <w:sz w:val="22"/>
          <w:szCs w:val="22"/>
          <w:lang w:eastAsia="en-US"/>
        </w:rPr>
        <w:t xml:space="preserve"> </w:t>
      </w:r>
    </w:p>
    <w:p w14:paraId="7E22C242" w14:textId="77777777" w:rsidR="00E55208" w:rsidRPr="00E55208" w:rsidRDefault="00E55208" w:rsidP="00E55208">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1)</w:t>
      </w:r>
      <w:r w:rsidRPr="00E55208">
        <w:rPr>
          <w:rFonts w:ascii="Cambria" w:eastAsia="Calibri" w:hAnsi="Cambria" w:cs="Calibri Light"/>
          <w:sz w:val="22"/>
          <w:szCs w:val="22"/>
          <w:lang w:eastAsia="en-US"/>
        </w:rPr>
        <w:tab/>
        <w:t>Wskaźnik GUS w I kwartale roku 202</w:t>
      </w:r>
      <w:r w:rsidR="00713183">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 xml:space="preserve">, z zastrzeżeniem, że jeżeli Umowa została zawarta po </w:t>
      </w:r>
      <w:bookmarkStart w:id="1" w:name="_Hlk116975612"/>
      <w:r w:rsidRPr="00E55208">
        <w:rPr>
          <w:rFonts w:ascii="Cambria" w:eastAsia="Calibri" w:hAnsi="Cambria" w:cs="Calibri Light"/>
          <w:sz w:val="22"/>
          <w:szCs w:val="22"/>
          <w:lang w:eastAsia="en-US"/>
        </w:rPr>
        <w:t xml:space="preserve">ogłoszeniu komunikatu Prezesa Głównego Urzędu Statystycznego podającego Wskaźnik GUS w I kwartale </w:t>
      </w:r>
      <w:bookmarkEnd w:id="1"/>
      <w:r w:rsidRPr="00E55208">
        <w:rPr>
          <w:rFonts w:ascii="Cambria" w:eastAsia="Calibri" w:hAnsi="Cambria" w:cs="Calibri Light"/>
          <w:sz w:val="22"/>
          <w:szCs w:val="22"/>
          <w:lang w:eastAsia="en-US"/>
        </w:rPr>
        <w:t>roku 202</w:t>
      </w:r>
      <w:r w:rsidR="00713183">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2" w:name="_Hlk116975564"/>
      <w:r w:rsidRPr="00E55208">
        <w:rPr>
          <w:rFonts w:ascii="Cambria" w:eastAsia="Calibri" w:hAnsi="Cambria" w:cs="Calibri Light"/>
          <w:sz w:val="22"/>
          <w:szCs w:val="22"/>
          <w:lang w:eastAsia="en-US"/>
        </w:rPr>
        <w:t xml:space="preserve">Prezesa Głównego Urzędu Statystycznego podającego Wskaźnik GUS </w:t>
      </w:r>
      <w:bookmarkEnd w:id="2"/>
      <w:r w:rsidRPr="00E55208">
        <w:rPr>
          <w:rFonts w:ascii="Cambria" w:eastAsia="Calibri" w:hAnsi="Cambria" w:cs="Calibri Light"/>
          <w:sz w:val="22"/>
          <w:szCs w:val="22"/>
          <w:lang w:eastAsia="en-US"/>
        </w:rPr>
        <w:t>(„I Wskaźnik GUS”);</w:t>
      </w:r>
    </w:p>
    <w:p w14:paraId="16834BD3" w14:textId="77777777" w:rsidR="00E55208" w:rsidRPr="00E55208" w:rsidRDefault="00E55208" w:rsidP="00E55208">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2)</w:t>
      </w:r>
      <w:r w:rsidRPr="00E55208">
        <w:rPr>
          <w:rFonts w:ascii="Cambria" w:eastAsia="Calibri" w:hAnsi="Cambria" w:cs="Calibri Light"/>
          <w:sz w:val="22"/>
          <w:szCs w:val="22"/>
          <w:lang w:eastAsia="en-US"/>
        </w:rPr>
        <w:tab/>
        <w:t>Wskaźnik GUS w II kwartale roku 202</w:t>
      </w:r>
      <w:r w:rsidR="00B13CB4">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 I kwartale roku 202</w:t>
      </w:r>
      <w:r w:rsidR="00B13CB4">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 xml:space="preserve">, </w:t>
      </w:r>
      <w:bookmarkStart w:id="3" w:name="_Hlk116914429"/>
      <w:r w:rsidRPr="00E5520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4 ust. 1) komunikatu </w:t>
      </w:r>
      <w:r w:rsidRPr="00E55208">
        <w:rPr>
          <w:rFonts w:ascii="Cambria" w:eastAsia="Calibri" w:hAnsi="Cambria" w:cs="Calibri Light"/>
          <w:sz w:val="22"/>
          <w:szCs w:val="22"/>
          <w:lang w:eastAsia="en-US"/>
        </w:rPr>
        <w:lastRenderedPageBreak/>
        <w:t>Prezesa Głównego Urzędu Statystycznego podającego Wskaźnik GUS</w:t>
      </w:r>
      <w:bookmarkEnd w:id="3"/>
      <w:r w:rsidRPr="00E55208">
        <w:rPr>
          <w:rFonts w:ascii="Cambria" w:eastAsia="Calibri" w:hAnsi="Cambria" w:cs="Calibri Light"/>
          <w:sz w:val="22"/>
          <w:szCs w:val="22"/>
          <w:lang w:eastAsia="en-US"/>
        </w:rPr>
        <w:t xml:space="preserve"> („II Wskaźnik GUS”)</w:t>
      </w:r>
    </w:p>
    <w:p w14:paraId="46009C38" w14:textId="7F9FFD09" w:rsidR="00E55208" w:rsidRPr="00E55208" w:rsidRDefault="000C240D" w:rsidP="00E55208">
      <w:pPr>
        <w:suppressAutoHyphens w:val="0"/>
        <w:spacing w:before="120"/>
        <w:ind w:left="567" w:hanging="567"/>
        <w:jc w:val="both"/>
        <w:rPr>
          <w:rFonts w:ascii="Cambria" w:eastAsia="SimSun" w:hAnsi="Cambria" w:cs="Arial"/>
          <w:sz w:val="22"/>
          <w:szCs w:val="22"/>
          <w:lang w:eastAsia="pl-PL"/>
        </w:rPr>
      </w:pPr>
      <w:r>
        <w:rPr>
          <w:rFonts w:ascii="Cambria" w:eastAsia="Calibri" w:hAnsi="Cambria" w:cs="Calibri Light"/>
          <w:sz w:val="22"/>
          <w:szCs w:val="22"/>
          <w:lang w:eastAsia="en-US"/>
        </w:rPr>
        <w:t>5</w:t>
      </w:r>
      <w:r w:rsidR="00E55208" w:rsidRPr="00E55208">
        <w:rPr>
          <w:rFonts w:ascii="Cambria" w:eastAsia="Calibri" w:hAnsi="Cambria" w:cs="Calibri Light"/>
          <w:sz w:val="22"/>
          <w:szCs w:val="22"/>
          <w:lang w:eastAsia="en-US"/>
        </w:rPr>
        <w:t>.</w:t>
      </w:r>
      <w:r w:rsidR="00E55208" w:rsidRPr="00E55208">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2075DD86" w14:textId="26118C5C" w:rsidR="00E55208" w:rsidRPr="00E55208" w:rsidRDefault="000C240D" w:rsidP="00E55208">
      <w:pPr>
        <w:suppressAutoHyphens w:val="0"/>
        <w:spacing w:before="120"/>
        <w:ind w:left="567" w:hanging="567"/>
        <w:jc w:val="both"/>
        <w:rPr>
          <w:rFonts w:ascii="Cambria" w:eastAsia="Calibri" w:hAnsi="Cambria" w:cs="Calibri Light"/>
          <w:sz w:val="22"/>
          <w:szCs w:val="22"/>
          <w:lang w:eastAsia="en-US"/>
        </w:rPr>
      </w:pPr>
      <w:r>
        <w:rPr>
          <w:rFonts w:ascii="Cambria" w:eastAsia="SimSun" w:hAnsi="Cambria" w:cs="Arial"/>
          <w:sz w:val="22"/>
          <w:szCs w:val="22"/>
          <w:lang w:eastAsia="pl-PL"/>
        </w:rPr>
        <w:t>6</w:t>
      </w:r>
      <w:r w:rsidR="00E55208" w:rsidRPr="00E55208">
        <w:rPr>
          <w:rFonts w:ascii="Cambria" w:eastAsia="SimSun" w:hAnsi="Cambria" w:cs="Arial"/>
          <w:sz w:val="22"/>
          <w:szCs w:val="22"/>
          <w:lang w:eastAsia="pl-PL"/>
        </w:rPr>
        <w:t>.</w:t>
      </w:r>
      <w:r w:rsidR="00E55208" w:rsidRPr="00E55208">
        <w:rPr>
          <w:rFonts w:ascii="Cambria" w:eastAsia="SimSun" w:hAnsi="Cambria" w:cs="Arial"/>
          <w:sz w:val="22"/>
          <w:szCs w:val="22"/>
          <w:lang w:eastAsia="pl-PL"/>
        </w:rPr>
        <w:tab/>
        <w:t>Waloryzacja nie wymaga zawarcia aneksu do Umowy.</w:t>
      </w:r>
      <w:r w:rsidR="00E55208" w:rsidRPr="00E55208">
        <w:rPr>
          <w:rFonts w:ascii="Cambria" w:eastAsia="Calibri" w:hAnsi="Cambria" w:cs="Calibri Light"/>
          <w:sz w:val="22"/>
          <w:szCs w:val="22"/>
          <w:lang w:eastAsia="en-US"/>
        </w:rPr>
        <w:t xml:space="preserve"> Ewentualna Waloryzacja zostanie obliczona przez </w:t>
      </w:r>
      <w:r w:rsidR="00B13CB4">
        <w:rPr>
          <w:rFonts w:ascii="Cambria" w:eastAsia="Calibri" w:hAnsi="Cambria" w:cs="Calibri Light"/>
          <w:sz w:val="22"/>
          <w:szCs w:val="22"/>
          <w:lang w:eastAsia="en-US"/>
        </w:rPr>
        <w:t>Zamawiającego</w:t>
      </w:r>
      <w:r w:rsidR="00E55208" w:rsidRPr="00E55208">
        <w:rPr>
          <w:rFonts w:ascii="Cambria" w:eastAsia="Calibri" w:hAnsi="Cambria" w:cs="Calibri Light"/>
          <w:sz w:val="22"/>
          <w:szCs w:val="22"/>
          <w:lang w:eastAsia="en-US"/>
        </w:rPr>
        <w:t xml:space="preserve">. O nowych (zwaloryzowanych) </w:t>
      </w:r>
      <w:r w:rsidR="00FD783A">
        <w:rPr>
          <w:rFonts w:ascii="Cambria" w:eastAsia="Calibri" w:hAnsi="Cambria" w:cs="Calibri Light"/>
          <w:sz w:val="22"/>
          <w:szCs w:val="22"/>
          <w:lang w:eastAsia="en-US"/>
        </w:rPr>
        <w:t xml:space="preserve">Czynszach </w:t>
      </w:r>
      <w:r w:rsidR="00E55208" w:rsidRPr="00E55208">
        <w:rPr>
          <w:rFonts w:ascii="Cambria" w:eastAsia="Calibri" w:hAnsi="Cambria" w:cs="Calibri Light"/>
          <w:sz w:val="22"/>
          <w:szCs w:val="22"/>
          <w:lang w:eastAsia="en-US"/>
        </w:rPr>
        <w:t xml:space="preserve">Jednostkowych </w:t>
      </w:r>
      <w:r w:rsidR="00B13CB4">
        <w:rPr>
          <w:rFonts w:ascii="Cambria" w:eastAsia="Calibri" w:hAnsi="Cambria" w:cs="Calibri Light"/>
          <w:sz w:val="22"/>
          <w:szCs w:val="22"/>
          <w:lang w:eastAsia="en-US"/>
        </w:rPr>
        <w:t>Zamawiający</w:t>
      </w:r>
      <w:r w:rsidR="00E55208" w:rsidRPr="00E55208">
        <w:rPr>
          <w:rFonts w:ascii="Cambria" w:eastAsia="Calibri" w:hAnsi="Cambria" w:cs="Calibri Light"/>
          <w:sz w:val="22"/>
          <w:szCs w:val="22"/>
          <w:lang w:eastAsia="en-US"/>
        </w:rPr>
        <w:t xml:space="preserve"> poinformuje </w:t>
      </w:r>
      <w:r w:rsidR="00B13CB4">
        <w:rPr>
          <w:rFonts w:ascii="Cambria" w:eastAsia="Calibri" w:hAnsi="Cambria" w:cs="Calibri Light"/>
          <w:sz w:val="22"/>
          <w:szCs w:val="22"/>
          <w:lang w:eastAsia="en-US"/>
        </w:rPr>
        <w:t>Wykonawcę</w:t>
      </w:r>
      <w:r w:rsidR="00E55208" w:rsidRPr="00E55208">
        <w:rPr>
          <w:rFonts w:ascii="Cambria" w:eastAsia="Calibri" w:hAnsi="Cambria" w:cs="Calibri Light"/>
          <w:sz w:val="22"/>
          <w:szCs w:val="22"/>
          <w:lang w:eastAsia="en-US"/>
        </w:rPr>
        <w:t xml:space="preserve"> pisemnie podając ich nową wysokość uwzględniającą Waloryzację oraz sposób obliczenia każdej z nich. </w:t>
      </w:r>
    </w:p>
    <w:p w14:paraId="64C0149A" w14:textId="2F5355FA" w:rsidR="00E55208" w:rsidRPr="00E55208" w:rsidRDefault="000C240D" w:rsidP="00E55208">
      <w:pPr>
        <w:suppressAutoHyphens w:val="0"/>
        <w:spacing w:before="12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7</w:t>
      </w:r>
      <w:r w:rsidR="00E55208" w:rsidRPr="00E55208">
        <w:rPr>
          <w:rFonts w:ascii="Cambria" w:eastAsia="Calibri" w:hAnsi="Cambria" w:cs="Calibri Light"/>
          <w:sz w:val="22"/>
          <w:szCs w:val="22"/>
          <w:lang w:eastAsia="en-US"/>
        </w:rPr>
        <w:t>.</w:t>
      </w:r>
      <w:r w:rsidR="00E55208" w:rsidRPr="00E55208">
        <w:rPr>
          <w:rFonts w:ascii="Cambria" w:eastAsia="Calibri" w:hAnsi="Cambria" w:cs="Calibri Light"/>
          <w:sz w:val="22"/>
          <w:szCs w:val="22"/>
          <w:lang w:eastAsia="en-US"/>
        </w:rPr>
        <w:tab/>
        <w:t>W ramach Waloryzacji nowa kwota każde</w:t>
      </w:r>
      <w:r w:rsidR="00FD783A">
        <w:rPr>
          <w:rFonts w:ascii="Cambria" w:eastAsia="Calibri" w:hAnsi="Cambria" w:cs="Calibri Light"/>
          <w:sz w:val="22"/>
          <w:szCs w:val="22"/>
          <w:lang w:eastAsia="en-US"/>
        </w:rPr>
        <w:t xml:space="preserve">go z Czynszów </w:t>
      </w:r>
      <w:r w:rsidR="00E55208" w:rsidRPr="00E55208">
        <w:rPr>
          <w:rFonts w:ascii="Cambria" w:eastAsia="Calibri" w:hAnsi="Cambria" w:cs="Calibri Light"/>
          <w:sz w:val="22"/>
          <w:szCs w:val="22"/>
          <w:lang w:eastAsia="en-US"/>
        </w:rPr>
        <w:t xml:space="preserve">Jednostkowych zostanie ustalona w następujący sposób: </w:t>
      </w:r>
    </w:p>
    <w:p w14:paraId="37E33741" w14:textId="77777777" w:rsidR="00E55208" w:rsidRPr="00E55208" w:rsidRDefault="00E55208" w:rsidP="00E55208">
      <w:pPr>
        <w:suppressAutoHyphens w:val="0"/>
        <w:spacing w:before="120"/>
        <w:ind w:left="567"/>
        <w:jc w:val="both"/>
        <w:rPr>
          <w:rFonts w:ascii="Cambria" w:eastAsia="Calibri" w:hAnsi="Cambria" w:cs="Calibri Light"/>
          <w:sz w:val="22"/>
          <w:szCs w:val="22"/>
          <w:vertAlign w:val="subscript"/>
          <w:lang w:eastAsia="en-US"/>
        </w:rPr>
      </w:pP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x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 0,5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x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 0,5</w:t>
      </w:r>
    </w:p>
    <w:p w14:paraId="22CB9441" w14:textId="77777777" w:rsidR="00E55208" w:rsidRPr="00E55208" w:rsidRDefault="00E55208" w:rsidP="00E55208">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gdzie: </w:t>
      </w:r>
    </w:p>
    <w:p w14:paraId="77033AB5" w14:textId="77777777" w:rsidR="00E55208" w:rsidRPr="00E55208" w:rsidRDefault="00E55208" w:rsidP="00E55208">
      <w:pPr>
        <w:suppressAutoHyphens w:val="0"/>
        <w:spacing w:before="120"/>
        <w:ind w:left="1418" w:hanging="851"/>
        <w:jc w:val="both"/>
        <w:rPr>
          <w:rFonts w:ascii="Cambria" w:eastAsia="Calibri" w:hAnsi="Cambria" w:cs="Calibri Light"/>
          <w:sz w:val="22"/>
          <w:szCs w:val="22"/>
          <w:lang w:eastAsia="en-US"/>
        </w:rPr>
      </w:pP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kwota dane</w:t>
      </w:r>
      <w:r w:rsidR="00FD783A">
        <w:rPr>
          <w:rFonts w:ascii="Cambria" w:eastAsia="Calibri" w:hAnsi="Cambria" w:cs="Calibri Light"/>
          <w:sz w:val="22"/>
          <w:szCs w:val="22"/>
          <w:lang w:eastAsia="en-US"/>
        </w:rPr>
        <w:t xml:space="preserve">go </w:t>
      </w:r>
      <w:r w:rsidRPr="00E55208">
        <w:rPr>
          <w:rFonts w:ascii="Cambria" w:eastAsia="Calibri" w:hAnsi="Cambria" w:cs="Calibri Light"/>
          <w:sz w:val="22"/>
          <w:szCs w:val="22"/>
          <w:lang w:eastAsia="en-US"/>
        </w:rPr>
        <w:t>nowe</w:t>
      </w:r>
      <w:r w:rsidR="00FD783A">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C</w:t>
      </w:r>
      <w:r w:rsidR="00FD783A">
        <w:rPr>
          <w:rFonts w:ascii="Cambria" w:eastAsia="Calibri" w:hAnsi="Cambria" w:cs="Calibri Light"/>
          <w:sz w:val="22"/>
          <w:szCs w:val="22"/>
          <w:lang w:eastAsia="en-US"/>
        </w:rPr>
        <w:t xml:space="preserve">zynszu </w:t>
      </w:r>
      <w:r w:rsidRPr="00E55208">
        <w:rPr>
          <w:rFonts w:ascii="Cambria" w:eastAsia="Calibri" w:hAnsi="Cambria" w:cs="Calibri Light"/>
          <w:sz w:val="22"/>
          <w:szCs w:val="22"/>
          <w:lang w:eastAsia="en-US"/>
        </w:rPr>
        <w:t>Jednostkowe</w:t>
      </w:r>
      <w:r w:rsidR="00FD783A">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po dokonaniu Waloryzacji (wyrażona w PLN);</w:t>
      </w:r>
    </w:p>
    <w:p w14:paraId="51F01B54" w14:textId="77777777" w:rsidR="00E55208" w:rsidRPr="00E55208" w:rsidRDefault="00E55208" w:rsidP="00E55208">
      <w:pPr>
        <w:suppressAutoHyphens w:val="0"/>
        <w:spacing w:before="120"/>
        <w:ind w:left="1418" w:hanging="851"/>
        <w:jc w:val="both"/>
        <w:rPr>
          <w:rFonts w:ascii="Cambria" w:eastAsia="Calibri" w:hAnsi="Cambria" w:cs="Calibri Light"/>
          <w:sz w:val="22"/>
          <w:szCs w:val="22"/>
          <w:lang w:eastAsia="en-US"/>
        </w:rPr>
      </w:pP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 xml:space="preserve">to kwota </w:t>
      </w:r>
      <w:r w:rsidR="00FD783A" w:rsidRPr="00FD783A">
        <w:rPr>
          <w:rFonts w:ascii="Cambria" w:eastAsia="Calibri" w:hAnsi="Cambria" w:cs="Calibri Light"/>
          <w:sz w:val="22"/>
          <w:szCs w:val="22"/>
          <w:lang w:eastAsia="en-US"/>
        </w:rPr>
        <w:t xml:space="preserve">danego Czynszu Jednostkowego </w:t>
      </w:r>
      <w:r w:rsidRPr="00E55208">
        <w:rPr>
          <w:rFonts w:ascii="Cambria" w:eastAsia="Calibri" w:hAnsi="Cambria" w:cs="Calibri Light"/>
          <w:sz w:val="22"/>
          <w:szCs w:val="22"/>
          <w:lang w:eastAsia="en-US"/>
        </w:rPr>
        <w:t xml:space="preserve">pierwotnie podana </w:t>
      </w:r>
      <w:r w:rsidR="00FD783A">
        <w:rPr>
          <w:rFonts w:ascii="Cambria" w:eastAsia="Calibri" w:hAnsi="Cambria" w:cs="Calibri Light"/>
          <w:sz w:val="22"/>
          <w:szCs w:val="22"/>
          <w:lang w:eastAsia="en-US"/>
        </w:rPr>
        <w:t xml:space="preserve">Umowie </w:t>
      </w:r>
      <w:r w:rsidRPr="00E55208">
        <w:rPr>
          <w:rFonts w:ascii="Cambria" w:eastAsia="Calibri" w:hAnsi="Cambria" w:cs="Calibri Light"/>
          <w:sz w:val="22"/>
          <w:szCs w:val="22"/>
          <w:lang w:eastAsia="en-US"/>
        </w:rPr>
        <w:t>(wyrażona w PLN);</w:t>
      </w:r>
    </w:p>
    <w:p w14:paraId="03553CD0" w14:textId="77777777" w:rsidR="00E55208" w:rsidRPr="00E55208" w:rsidRDefault="00E55208" w:rsidP="00E55208">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z I Wskaźnika GUS (wyrażona jako %)</w:t>
      </w:r>
    </w:p>
    <w:p w14:paraId="780A9C20"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bookmarkStart w:id="4" w:name="_Hlk116648587"/>
      <w:r w:rsidRPr="00E55208">
        <w:rPr>
          <w:rFonts w:ascii="Cambria" w:eastAsia="Calibri" w:hAnsi="Cambria" w:cs="Calibri Light"/>
          <w:sz w:val="22"/>
          <w:szCs w:val="22"/>
          <w:lang w:eastAsia="en-US"/>
        </w:rPr>
        <w:t xml:space="preserve">Z zastrzeżeniem, że w przypadku, gdy: </w:t>
      </w:r>
    </w:p>
    <w:p w14:paraId="4A146A0B"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0C35007D"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bookmarkEnd w:id="4"/>
    <w:p w14:paraId="686082BD" w14:textId="77777777" w:rsidR="00E55208" w:rsidRPr="00E55208" w:rsidRDefault="00E55208" w:rsidP="00E55208">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w II Wskaźnika GUS (wyrażona jako %);</w:t>
      </w:r>
    </w:p>
    <w:p w14:paraId="598489DD"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r w:rsidRPr="00E55208">
        <w:rPr>
          <w:rFonts w:ascii="Cambria" w:eastAsia="Calibri" w:hAnsi="Cambria" w:cs="Calibri Light"/>
          <w:sz w:val="22"/>
          <w:szCs w:val="22"/>
          <w:lang w:eastAsia="en-US"/>
        </w:rPr>
        <w:tab/>
      </w:r>
    </w:p>
    <w:p w14:paraId="4CA9D121"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29C8C3C5"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160B1BCF" w14:textId="77777777" w:rsidR="00E55208" w:rsidRPr="00E55208" w:rsidRDefault="00E55208" w:rsidP="00E55208">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W przypadku, gdy wartość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wynosić będzie 0 (zero) oraz wartość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wynosić będzie 0 (zero) to wówczas Waloryzacja nie będzie dokonywana. </w:t>
      </w:r>
    </w:p>
    <w:p w14:paraId="4336935D" w14:textId="77777777" w:rsidR="00E55208" w:rsidRPr="00E55208" w:rsidRDefault="00E55208" w:rsidP="00E55208">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Wyniki mnożenia zostaną zaokrąglone zostaną do dwóch miejsc po przecinku. </w:t>
      </w:r>
    </w:p>
    <w:p w14:paraId="1FC03559" w14:textId="0B6DE9BD" w:rsidR="00E55208" w:rsidRPr="00E55208" w:rsidRDefault="000C240D" w:rsidP="00E55208">
      <w:pPr>
        <w:suppressAutoHyphens w:val="0"/>
        <w:spacing w:before="12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8</w:t>
      </w:r>
      <w:r w:rsidR="00E55208" w:rsidRPr="00E55208">
        <w:rPr>
          <w:rFonts w:ascii="Cambria" w:eastAsia="Calibri" w:hAnsi="Cambria" w:cs="Calibri Light"/>
          <w:sz w:val="22"/>
          <w:szCs w:val="22"/>
          <w:lang w:eastAsia="en-US"/>
        </w:rPr>
        <w:t>.</w:t>
      </w:r>
      <w:r w:rsidR="00E55208" w:rsidRPr="00E55208">
        <w:rPr>
          <w:rFonts w:ascii="Cambria" w:eastAsia="Calibri" w:hAnsi="Cambria" w:cs="Calibri Light"/>
          <w:sz w:val="22"/>
          <w:szCs w:val="22"/>
          <w:lang w:eastAsia="en-US"/>
        </w:rPr>
        <w:tab/>
        <w:t xml:space="preserve">Nowe (zwaloryzowane) </w:t>
      </w:r>
      <w:r w:rsidR="00FD783A" w:rsidRPr="00FD783A">
        <w:rPr>
          <w:rFonts w:ascii="Cambria" w:eastAsia="Calibri" w:hAnsi="Cambria" w:cs="Calibri Light"/>
          <w:sz w:val="22"/>
          <w:szCs w:val="22"/>
          <w:lang w:eastAsia="en-US"/>
        </w:rPr>
        <w:t>Czynsz</w:t>
      </w:r>
      <w:r w:rsidR="00FD783A">
        <w:rPr>
          <w:rFonts w:ascii="Cambria" w:eastAsia="Calibri" w:hAnsi="Cambria" w:cs="Calibri Light"/>
          <w:sz w:val="22"/>
          <w:szCs w:val="22"/>
          <w:lang w:eastAsia="en-US"/>
        </w:rPr>
        <w:t>e</w:t>
      </w:r>
      <w:r w:rsidR="00FD783A" w:rsidRPr="00FD783A">
        <w:rPr>
          <w:rFonts w:ascii="Cambria" w:eastAsia="Calibri" w:hAnsi="Cambria" w:cs="Calibri Light"/>
          <w:sz w:val="22"/>
          <w:szCs w:val="22"/>
          <w:lang w:eastAsia="en-US"/>
        </w:rPr>
        <w:t xml:space="preserve"> Jednostkowe </w:t>
      </w:r>
      <w:r w:rsidR="00E55208" w:rsidRPr="00E55208">
        <w:rPr>
          <w:rFonts w:ascii="Cambria" w:eastAsia="Calibri" w:hAnsi="Cambria" w:cs="Calibri Light"/>
          <w:sz w:val="22"/>
          <w:szCs w:val="22"/>
          <w:lang w:eastAsia="en-US"/>
        </w:rPr>
        <w:t xml:space="preserve">będą dotyczyć zapłaty należnej </w:t>
      </w:r>
      <w:r w:rsidR="00F417E5">
        <w:rPr>
          <w:rFonts w:ascii="Cambria" w:eastAsia="Calibri" w:hAnsi="Cambria" w:cs="Calibri Light"/>
          <w:sz w:val="22"/>
          <w:szCs w:val="22"/>
          <w:lang w:eastAsia="en-US"/>
        </w:rPr>
        <w:t xml:space="preserve">Zamawiającemu </w:t>
      </w:r>
      <w:r w:rsidR="00E55208" w:rsidRPr="00E55208">
        <w:rPr>
          <w:rFonts w:ascii="Cambria" w:eastAsia="Calibri" w:hAnsi="Cambria" w:cs="Calibri Light"/>
          <w:sz w:val="22"/>
          <w:szCs w:val="22"/>
          <w:lang w:eastAsia="en-US"/>
        </w:rPr>
        <w:t xml:space="preserve">za </w:t>
      </w:r>
      <w:r w:rsidR="00FD783A">
        <w:rPr>
          <w:rFonts w:ascii="Cambria" w:eastAsia="Calibri" w:hAnsi="Cambria" w:cs="Calibri Light"/>
          <w:sz w:val="22"/>
          <w:szCs w:val="22"/>
          <w:lang w:eastAsia="en-US"/>
        </w:rPr>
        <w:t xml:space="preserve">miesiąc następujący </w:t>
      </w:r>
      <w:r w:rsidR="00E55208" w:rsidRPr="00E55208">
        <w:rPr>
          <w:rFonts w:ascii="Cambria" w:eastAsia="Calibri" w:hAnsi="Cambria" w:cs="Calibri Light"/>
          <w:sz w:val="22"/>
          <w:szCs w:val="22"/>
          <w:lang w:eastAsia="en-US"/>
        </w:rPr>
        <w:t xml:space="preserve">po Dniu Dokonania Waloryzacji. </w:t>
      </w:r>
    </w:p>
    <w:p w14:paraId="2BCB53A7" w14:textId="77777777" w:rsidR="00E55208" w:rsidRDefault="00E55208" w:rsidP="002A0FEC">
      <w:pPr>
        <w:suppressAutoHyphens w:val="0"/>
        <w:spacing w:before="120" w:after="120"/>
        <w:jc w:val="center"/>
        <w:rPr>
          <w:rFonts w:ascii="Cambria" w:hAnsi="Cambria"/>
          <w:b/>
          <w:bCs/>
          <w:sz w:val="22"/>
          <w:szCs w:val="22"/>
        </w:rPr>
      </w:pPr>
    </w:p>
    <w:p w14:paraId="3254E99D" w14:textId="77777777"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 6</w:t>
      </w:r>
      <w:r w:rsidR="00FD783A">
        <w:rPr>
          <w:rFonts w:ascii="Cambria" w:hAnsi="Cambria"/>
          <w:b/>
          <w:bCs/>
          <w:sz w:val="22"/>
          <w:szCs w:val="22"/>
        </w:rPr>
        <w:br/>
      </w:r>
      <w:r w:rsidRPr="00492353">
        <w:rPr>
          <w:rFonts w:ascii="Cambria" w:hAnsi="Cambria"/>
          <w:b/>
          <w:bCs/>
          <w:sz w:val="22"/>
          <w:szCs w:val="22"/>
        </w:rPr>
        <w:t>Warunki płatności</w:t>
      </w:r>
    </w:p>
    <w:p w14:paraId="7E92EB7F" w14:textId="77777777" w:rsidR="00DF7AB0" w:rsidRPr="002A0FEC" w:rsidRDefault="003A4433"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 xml:space="preserve">wystawionej po każdym miesiącu </w:t>
      </w:r>
      <w:r w:rsidR="00F417E5">
        <w:rPr>
          <w:rFonts w:ascii="Cambria" w:hAnsi="Cambria"/>
          <w:sz w:val="22"/>
          <w:szCs w:val="22"/>
        </w:rPr>
        <w:t>realizacji Umowy</w:t>
      </w:r>
      <w:r w:rsidR="003200CF">
        <w:rPr>
          <w:rFonts w:ascii="Cambria" w:hAnsi="Cambria"/>
          <w:sz w:val="22"/>
          <w:szCs w:val="22"/>
        </w:rPr>
        <w:t>.</w:t>
      </w:r>
    </w:p>
    <w:p w14:paraId="65616191" w14:textId="7BFD6CE5" w:rsidR="003A4433" w:rsidRDefault="00FB635D"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w:t>
      </w:r>
      <w:r w:rsidR="000C240D">
        <w:rPr>
          <w:rFonts w:ascii="Cambria" w:hAnsi="Cambria"/>
          <w:sz w:val="22"/>
          <w:szCs w:val="22"/>
        </w:rPr>
        <w:t>14</w:t>
      </w:r>
      <w:r w:rsidR="00DF7AB0">
        <w:rPr>
          <w:rFonts w:ascii="Cambria" w:hAnsi="Cambria"/>
          <w:sz w:val="22"/>
          <w:szCs w:val="22"/>
        </w:rPr>
        <w:t xml:space="preserve"> dni </w:t>
      </w:r>
      <w:r w:rsidR="00F31FCE">
        <w:rPr>
          <w:rFonts w:ascii="Cambria" w:hAnsi="Cambria"/>
          <w:sz w:val="22"/>
          <w:szCs w:val="22"/>
        </w:rPr>
        <w:t xml:space="preserve">od </w:t>
      </w:r>
      <w:r w:rsidR="00C50EC8">
        <w:rPr>
          <w:rFonts w:ascii="Cambria" w:hAnsi="Cambria"/>
          <w:sz w:val="22"/>
          <w:szCs w:val="22"/>
        </w:rPr>
        <w:t>dnia wystawienia</w:t>
      </w:r>
      <w:r w:rsidR="003200CF">
        <w:rPr>
          <w:rFonts w:ascii="Cambria" w:hAnsi="Cambria"/>
          <w:sz w:val="22"/>
          <w:szCs w:val="22"/>
        </w:rPr>
        <w:t xml:space="preserve"> </w:t>
      </w:r>
      <w:r w:rsidR="00245A50">
        <w:rPr>
          <w:rFonts w:ascii="Cambria" w:hAnsi="Cambria"/>
          <w:sz w:val="22"/>
          <w:szCs w:val="22"/>
        </w:rPr>
        <w:t xml:space="preserve">faktury VAT. </w:t>
      </w:r>
      <w:r w:rsidR="00F31FCE">
        <w:rPr>
          <w:rFonts w:ascii="Cambria" w:hAnsi="Cambria"/>
          <w:sz w:val="22"/>
          <w:szCs w:val="22"/>
        </w:rPr>
        <w:t xml:space="preserve"> </w:t>
      </w:r>
    </w:p>
    <w:p w14:paraId="63E8F062" w14:textId="17CA94CA" w:rsidR="002E6068" w:rsidRDefault="00245A50"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lastRenderedPageBreak/>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C10515">
        <w:rPr>
          <w:rFonts w:ascii="Cambria" w:hAnsi="Cambria" w:cs="Arial"/>
          <w:sz w:val="22"/>
          <w:szCs w:val="22"/>
          <w:lang w:eastAsia="pl-PL"/>
        </w:rPr>
        <w:t>może być</w:t>
      </w:r>
      <w:r w:rsidR="00833B58" w:rsidRPr="00492353">
        <w:rPr>
          <w:rFonts w:ascii="Cambria" w:hAnsi="Cambria" w:cs="Arial"/>
          <w:sz w:val="22"/>
          <w:szCs w:val="22"/>
          <w:lang w:eastAsia="pl-PL"/>
        </w:rPr>
        <w:t xml:space="preserve"> </w:t>
      </w:r>
      <w:r w:rsidR="00DF6C59">
        <w:rPr>
          <w:rFonts w:ascii="Cambria" w:hAnsi="Cambria" w:cs="Arial"/>
          <w:sz w:val="22"/>
          <w:szCs w:val="22"/>
          <w:lang w:eastAsia="pl-PL"/>
        </w:rPr>
        <w:t>potrąc</w:t>
      </w:r>
      <w:r w:rsidR="004D14CD">
        <w:rPr>
          <w:rFonts w:ascii="Cambria" w:hAnsi="Cambria" w:cs="Arial"/>
          <w:sz w:val="22"/>
          <w:szCs w:val="22"/>
          <w:lang w:eastAsia="pl-PL"/>
        </w:rPr>
        <w:t>o</w:t>
      </w:r>
      <w:r w:rsidR="00DF6C59">
        <w:rPr>
          <w:rFonts w:ascii="Cambria" w:hAnsi="Cambria" w:cs="Arial"/>
          <w:sz w:val="22"/>
          <w:szCs w:val="22"/>
          <w:lang w:eastAsia="pl-PL"/>
        </w:rPr>
        <w:t>n</w:t>
      </w:r>
      <w:r w:rsidR="00B76C74">
        <w:rPr>
          <w:rFonts w:ascii="Cambria" w:hAnsi="Cambria" w:cs="Arial"/>
          <w:sz w:val="22"/>
          <w:szCs w:val="22"/>
          <w:lang w:eastAsia="pl-PL"/>
        </w:rPr>
        <w:t>y</w:t>
      </w:r>
      <w:r w:rsidR="00DF6C59">
        <w:rPr>
          <w:rFonts w:ascii="Cambria" w:hAnsi="Cambria" w:cs="Arial"/>
          <w:sz w:val="22"/>
          <w:szCs w:val="22"/>
          <w:lang w:eastAsia="pl-PL"/>
        </w:rPr>
        <w:t xml:space="preserve"> z wynagrodzenia </w:t>
      </w:r>
      <w:r w:rsidR="002E6068">
        <w:rPr>
          <w:rFonts w:ascii="Cambria" w:hAnsi="Cambria" w:cs="Arial"/>
          <w:sz w:val="22"/>
          <w:szCs w:val="22"/>
          <w:lang w:eastAsia="pl-PL"/>
        </w:rPr>
        <w:t xml:space="preserve">należnego </w:t>
      </w:r>
      <w:r w:rsidR="003200CF">
        <w:rPr>
          <w:rFonts w:ascii="Cambria" w:hAnsi="Cambria" w:cs="Arial"/>
          <w:sz w:val="22"/>
          <w:szCs w:val="22"/>
          <w:lang w:eastAsia="pl-PL"/>
        </w:rPr>
        <w:t xml:space="preserve">Wykonawcy  </w:t>
      </w:r>
      <w:r w:rsidR="002E6068">
        <w:rPr>
          <w:rFonts w:ascii="Cambria" w:hAnsi="Cambria" w:cs="Arial"/>
          <w:sz w:val="22"/>
          <w:szCs w:val="22"/>
          <w:lang w:eastAsia="pl-PL"/>
        </w:rPr>
        <w:t xml:space="preserve">na podstawie Umowy w sprawie Zamówienia Publicznego. </w:t>
      </w:r>
    </w:p>
    <w:p w14:paraId="7A5AD157" w14:textId="77777777" w:rsidR="00075B08" w:rsidRDefault="003200CF"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Wykonawca</w:t>
      </w:r>
      <w:r w:rsidRPr="00492353">
        <w:rPr>
          <w:rFonts w:ascii="Cambria" w:hAnsi="Cambria" w:cs="Arial"/>
          <w:sz w:val="22"/>
          <w:szCs w:val="22"/>
          <w:lang w:eastAsia="pl-PL"/>
        </w:rPr>
        <w:t xml:space="preserve"> </w:t>
      </w:r>
      <w:r w:rsidR="00833B58" w:rsidRPr="00492353">
        <w:rPr>
          <w:rFonts w:ascii="Cambria" w:hAnsi="Cambria" w:cs="Arial"/>
          <w:sz w:val="22"/>
          <w:szCs w:val="22"/>
          <w:lang w:eastAsia="pl-PL"/>
        </w:rPr>
        <w:t>nie może bez uprzedniej zgody</w:t>
      </w:r>
      <w:r>
        <w:rPr>
          <w:rFonts w:ascii="Cambria" w:hAnsi="Cambria" w:cs="Arial"/>
          <w:sz w:val="22"/>
          <w:szCs w:val="22"/>
          <w:lang w:eastAsia="pl-PL"/>
        </w:rPr>
        <w:t xml:space="preserve"> Zamawiającego</w:t>
      </w:r>
      <w:r w:rsidR="00833B58" w:rsidRPr="00492353">
        <w:rPr>
          <w:rFonts w:ascii="Cambria" w:hAnsi="Cambria" w:cs="Arial"/>
          <w:sz w:val="22"/>
          <w:szCs w:val="22"/>
          <w:lang w:eastAsia="pl-PL"/>
        </w:rPr>
        <w:t xml:space="preserve">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14:paraId="091DEC79" w14:textId="77777777" w:rsidR="00EA2543" w:rsidRPr="00EA2543" w:rsidRDefault="00EA2543" w:rsidP="002A0FEC">
      <w:pPr>
        <w:suppressAutoHyphens w:val="0"/>
        <w:spacing w:before="120" w:after="120"/>
        <w:jc w:val="both"/>
        <w:rPr>
          <w:rFonts w:ascii="Cambria" w:hAnsi="Cambria" w:cs="Arial"/>
          <w:sz w:val="22"/>
          <w:szCs w:val="22"/>
          <w:lang w:eastAsia="pl-PL"/>
        </w:rPr>
      </w:pPr>
    </w:p>
    <w:p w14:paraId="5C0586CB" w14:textId="77777777" w:rsidR="004E21A8" w:rsidRPr="00492353" w:rsidRDefault="004E21A8" w:rsidP="002A0FE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3200CF">
        <w:rPr>
          <w:rFonts w:ascii="Cambria" w:hAnsi="Cambria" w:cs="Arial"/>
          <w:b/>
          <w:color w:val="000000"/>
          <w:sz w:val="22"/>
          <w:szCs w:val="22"/>
          <w:lang w:eastAsia="pl-PL"/>
        </w:rPr>
        <w:t xml:space="preserve">Wykonawcy </w:t>
      </w:r>
      <w:r w:rsidR="00BD3921" w:rsidRPr="00492353">
        <w:rPr>
          <w:rFonts w:ascii="Cambria" w:hAnsi="Cambria" w:cs="Arial"/>
          <w:b/>
          <w:color w:val="000000"/>
          <w:sz w:val="22"/>
          <w:szCs w:val="22"/>
          <w:lang w:eastAsia="pl-PL"/>
        </w:rPr>
        <w:t xml:space="preserve"> </w:t>
      </w:r>
      <w:r w:rsidRPr="00492353">
        <w:rPr>
          <w:rFonts w:ascii="Cambria" w:hAnsi="Cambria" w:cs="Arial"/>
          <w:b/>
          <w:color w:val="000000"/>
          <w:sz w:val="22"/>
          <w:szCs w:val="22"/>
          <w:lang w:eastAsia="pl-PL"/>
        </w:rPr>
        <w:t>w zakresie personelu</w:t>
      </w:r>
    </w:p>
    <w:p w14:paraId="5B10F35C" w14:textId="77777777" w:rsidR="004E21A8" w:rsidRPr="00492353" w:rsidRDefault="003200CF" w:rsidP="002A0FEC">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Wykonawca</w:t>
      </w:r>
      <w:r w:rsidR="004E21A8" w:rsidRPr="00492353">
        <w:rPr>
          <w:rFonts w:ascii="Cambria" w:hAnsi="Cambria" w:cs="Arial"/>
          <w:sz w:val="22"/>
          <w:szCs w:val="22"/>
          <w:lang w:eastAsia="pl-PL"/>
        </w:rPr>
        <w:t xml:space="preserve"> jest odpowiedzialny za bezpieczeństwo i przestrzeganie przepisów i uregulowań prawnych obowiązujących w Rzeczypospolitej Polskiej, w tym stosowanych do prac z zakresu gospodarki leśnej oraz zasad i przepisów BHP i ppoż. na terenie wykonywanych prac. </w:t>
      </w:r>
    </w:p>
    <w:p w14:paraId="3454F38E" w14:textId="77777777" w:rsidR="004E21A8" w:rsidRPr="00492353" w:rsidRDefault="00135C0E"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Wykonawca</w:t>
      </w:r>
      <w:r w:rsidRPr="00492353">
        <w:rPr>
          <w:rFonts w:ascii="Cambria" w:hAnsi="Cambria" w:cs="Arial"/>
          <w:sz w:val="22"/>
          <w:szCs w:val="22"/>
          <w:lang w:eastAsia="pl-PL"/>
        </w:rPr>
        <w:t xml:space="preserve"> </w:t>
      </w:r>
      <w:r w:rsidR="004E21A8" w:rsidRPr="00492353">
        <w:rPr>
          <w:rFonts w:ascii="Cambria" w:hAnsi="Cambria" w:cs="Arial"/>
          <w:sz w:val="22"/>
          <w:szCs w:val="22"/>
          <w:lang w:eastAsia="pl-PL"/>
        </w:rPr>
        <w:t xml:space="preserve">obowiązany jest zapewnić udział w wykonywaniu prac osób o odpowiednich kwalifikacjach i w odpowiedniej liczbie („Personel </w:t>
      </w:r>
      <w:r>
        <w:rPr>
          <w:rFonts w:ascii="Cambria" w:hAnsi="Cambria" w:cs="Arial"/>
          <w:sz w:val="22"/>
          <w:szCs w:val="22"/>
          <w:lang w:eastAsia="pl-PL"/>
        </w:rPr>
        <w:t>Wykonawcy</w:t>
      </w:r>
      <w:r w:rsidR="004E21A8" w:rsidRPr="00492353">
        <w:rPr>
          <w:rFonts w:ascii="Cambria" w:hAnsi="Cambria" w:cs="Arial"/>
          <w:sz w:val="22"/>
          <w:szCs w:val="22"/>
          <w:lang w:eastAsia="pl-PL"/>
        </w:rPr>
        <w:t>”)</w:t>
      </w:r>
      <w:r w:rsidR="00BD3921" w:rsidRPr="00492353">
        <w:rPr>
          <w:rFonts w:ascii="Cambria" w:hAnsi="Cambria" w:cs="Arial"/>
          <w:sz w:val="22"/>
          <w:szCs w:val="22"/>
          <w:lang w:eastAsia="pl-PL"/>
        </w:rPr>
        <w:t>.</w:t>
      </w:r>
    </w:p>
    <w:p w14:paraId="3A104DFA"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135C0E">
        <w:rPr>
          <w:rFonts w:ascii="Cambria" w:hAnsi="Cambria"/>
          <w:color w:val="000000"/>
          <w:sz w:val="22"/>
          <w:szCs w:val="22"/>
          <w:lang w:eastAsia="pl-PL"/>
        </w:rPr>
        <w:t xml:space="preserve">Wykonawcę </w:t>
      </w:r>
      <w:r w:rsidRPr="00492353">
        <w:rPr>
          <w:rFonts w:ascii="Cambria" w:hAnsi="Cambria"/>
          <w:color w:val="000000"/>
          <w:sz w:val="22"/>
          <w:szCs w:val="22"/>
          <w:lang w:eastAsia="pl-PL"/>
        </w:rPr>
        <w:t xml:space="preserve">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135C0E">
        <w:rPr>
          <w:rFonts w:ascii="Cambria" w:hAnsi="Cambria"/>
          <w:color w:val="000000"/>
          <w:sz w:val="22"/>
          <w:szCs w:val="22"/>
          <w:lang w:eastAsia="pl-PL"/>
        </w:rPr>
        <w:t>Zamawiający</w:t>
      </w:r>
      <w:r w:rsidRPr="00492353">
        <w:rPr>
          <w:rFonts w:ascii="Cambria" w:hAnsi="Cambria"/>
          <w:color w:val="000000"/>
          <w:sz w:val="22"/>
          <w:szCs w:val="22"/>
          <w:lang w:eastAsia="pl-PL"/>
        </w:rPr>
        <w:t xml:space="preserve"> może zwrócić się o przeprowadzenie kontroli przez Państwową Inspekcję Pracy.</w:t>
      </w:r>
    </w:p>
    <w:p w14:paraId="1E8C3CED" w14:textId="77777777" w:rsidR="00D441AB"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050A000E"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E914F1">
        <w:rPr>
          <w:rFonts w:ascii="Cambria" w:hAnsi="Cambria" w:cs="Arial"/>
          <w:sz w:val="22"/>
          <w:szCs w:val="22"/>
          <w:lang w:eastAsia="pl-PL"/>
        </w:rPr>
        <w:t xml:space="preserve">Zamawiającego </w:t>
      </w:r>
      <w:r w:rsidRPr="00492353">
        <w:rPr>
          <w:rFonts w:ascii="Cambria" w:hAnsi="Cambria" w:cs="Arial"/>
          <w:sz w:val="22"/>
          <w:szCs w:val="22"/>
          <w:lang w:eastAsia="pl-PL"/>
        </w:rPr>
        <w:t xml:space="preserve">wykonywania prac przez osoby, które nie powinny być dopuszczone do wykonywania tych prac z powodu braku odpowiednich kwalifikacji lub wymaganego prawem ich potwierdzenia, Przedstawiciel </w:t>
      </w:r>
      <w:r w:rsidR="00E914F1">
        <w:rPr>
          <w:rFonts w:ascii="Cambria" w:hAnsi="Cambria" w:cs="Arial"/>
          <w:sz w:val="22"/>
          <w:szCs w:val="22"/>
          <w:lang w:eastAsia="pl-PL"/>
        </w:rPr>
        <w:t>Zamawiającego</w:t>
      </w:r>
      <w:r w:rsidRPr="00492353">
        <w:rPr>
          <w:rFonts w:ascii="Cambria" w:hAnsi="Cambria" w:cs="Arial"/>
          <w:sz w:val="22"/>
          <w:szCs w:val="22"/>
          <w:lang w:eastAsia="pl-PL"/>
        </w:rPr>
        <w:t xml:space="preserve"> jest uprawniony do wstrzymania wykonywania prac przez </w:t>
      </w:r>
      <w:r w:rsidR="00E914F1">
        <w:rPr>
          <w:rFonts w:ascii="Cambria" w:hAnsi="Cambria" w:cs="Arial"/>
          <w:sz w:val="22"/>
          <w:szCs w:val="22"/>
          <w:lang w:eastAsia="pl-PL"/>
        </w:rPr>
        <w:t xml:space="preserve">Wykonawcę </w:t>
      </w:r>
      <w:r w:rsidRPr="00492353">
        <w:rPr>
          <w:rFonts w:ascii="Cambria" w:hAnsi="Cambria" w:cs="Arial"/>
          <w:sz w:val="22"/>
          <w:szCs w:val="22"/>
          <w:lang w:eastAsia="pl-PL"/>
        </w:rPr>
        <w:t xml:space="preserve"> lub żądania zaprzestania wykonywania tych prac przez taką osobę.</w:t>
      </w:r>
      <w:r w:rsidR="001352EA" w:rsidRPr="00492353">
        <w:rPr>
          <w:rFonts w:ascii="Cambria" w:hAnsi="Cambria" w:cs="Arial"/>
          <w:sz w:val="22"/>
          <w:szCs w:val="22"/>
          <w:lang w:eastAsia="pl-PL"/>
        </w:rPr>
        <w:t xml:space="preserve"> </w:t>
      </w:r>
    </w:p>
    <w:p w14:paraId="6BB0D626" w14:textId="77777777" w:rsidR="004E21A8" w:rsidRPr="00492353" w:rsidRDefault="00E914F1"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Wykonawca</w:t>
      </w:r>
      <w:r w:rsidRPr="00492353">
        <w:rPr>
          <w:rFonts w:ascii="Cambria" w:eastAsia="Calibri" w:hAnsi="Cambria" w:cs="Arial"/>
          <w:sz w:val="22"/>
          <w:szCs w:val="22"/>
          <w:lang w:eastAsia="en-US"/>
        </w:rPr>
        <w:t xml:space="preserve"> </w:t>
      </w:r>
      <w:r w:rsidR="004E21A8" w:rsidRPr="00492353">
        <w:rPr>
          <w:rFonts w:ascii="Cambria" w:eastAsia="Calibri" w:hAnsi="Cambria" w:cs="Arial"/>
          <w:sz w:val="22"/>
          <w:szCs w:val="22"/>
          <w:lang w:eastAsia="en-US"/>
        </w:rPr>
        <w:t xml:space="preserve">zobowiązany jest poinformować Personel </w:t>
      </w:r>
      <w:r>
        <w:rPr>
          <w:rFonts w:ascii="Cambria" w:eastAsia="Calibri" w:hAnsi="Cambria" w:cs="Arial"/>
          <w:sz w:val="22"/>
          <w:szCs w:val="22"/>
          <w:lang w:eastAsia="en-US"/>
        </w:rPr>
        <w:t>Wykonawcy</w:t>
      </w:r>
      <w:r w:rsidR="004E21A8" w:rsidRPr="00492353">
        <w:rPr>
          <w:rFonts w:ascii="Cambria" w:eastAsia="Calibri" w:hAnsi="Cambria" w:cs="Arial"/>
          <w:sz w:val="22"/>
          <w:szCs w:val="22"/>
          <w:lang w:eastAsia="en-US"/>
        </w:rPr>
        <w:t xml:space="preserve">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A14716D" w14:textId="77777777" w:rsidR="004E21A8" w:rsidRPr="00492353"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1224D0">
        <w:rPr>
          <w:rFonts w:ascii="Cambria" w:eastAsia="Calibri" w:hAnsi="Cambria" w:cs="Arial"/>
          <w:sz w:val="22"/>
          <w:szCs w:val="22"/>
          <w:lang w:eastAsia="en-US"/>
        </w:rPr>
        <w:t xml:space="preserve">Zamawiającego </w:t>
      </w:r>
      <w:r w:rsidRPr="00492353">
        <w:rPr>
          <w:rFonts w:ascii="Cambria" w:eastAsia="Calibri" w:hAnsi="Cambria" w:cs="Arial"/>
          <w:sz w:val="22"/>
          <w:szCs w:val="22"/>
          <w:lang w:eastAsia="en-US"/>
        </w:rPr>
        <w:t xml:space="preserve">uprawniony jest do sprawdzania tożsamości Personelu </w:t>
      </w:r>
      <w:r w:rsidR="001224D0">
        <w:rPr>
          <w:rFonts w:ascii="Cambria" w:eastAsia="Calibri" w:hAnsi="Cambria" w:cs="Arial"/>
          <w:sz w:val="22"/>
          <w:szCs w:val="22"/>
          <w:lang w:eastAsia="en-US"/>
        </w:rPr>
        <w:t>Wykonawcy</w:t>
      </w:r>
      <w:r w:rsidR="001224D0" w:rsidRPr="00492353">
        <w:rPr>
          <w:rFonts w:ascii="Cambria" w:eastAsia="Calibri" w:hAnsi="Cambria" w:cs="Arial"/>
          <w:sz w:val="22"/>
          <w:szCs w:val="22"/>
          <w:lang w:eastAsia="en-US"/>
        </w:rPr>
        <w:t xml:space="preserve"> </w:t>
      </w:r>
      <w:r w:rsidRPr="00492353">
        <w:rPr>
          <w:rFonts w:ascii="Cambria" w:eastAsia="Calibri" w:hAnsi="Cambria" w:cs="Arial"/>
          <w:sz w:val="22"/>
          <w:szCs w:val="22"/>
          <w:lang w:eastAsia="en-US"/>
        </w:rPr>
        <w:t>uczestniczącego w realizacji prac</w:t>
      </w:r>
      <w:r w:rsidR="001352EA" w:rsidRPr="00492353">
        <w:rPr>
          <w:rFonts w:ascii="Cambria" w:eastAsia="Calibri" w:hAnsi="Cambria" w:cs="Arial"/>
          <w:sz w:val="22"/>
          <w:szCs w:val="22"/>
          <w:lang w:eastAsia="en-US"/>
        </w:rPr>
        <w:t>.</w:t>
      </w:r>
    </w:p>
    <w:p w14:paraId="7D506C16" w14:textId="77777777" w:rsidR="004E21A8" w:rsidRPr="00492353" w:rsidRDefault="004E21A8" w:rsidP="00861432">
      <w:pPr>
        <w:suppressAutoHyphens w:val="0"/>
        <w:spacing w:before="120" w:after="120"/>
        <w:rPr>
          <w:rFonts w:ascii="Cambria" w:hAnsi="Cambria" w:cs="Arial"/>
          <w:b/>
          <w:sz w:val="22"/>
          <w:szCs w:val="22"/>
          <w:lang w:eastAsia="pl-PL"/>
        </w:rPr>
      </w:pPr>
    </w:p>
    <w:p w14:paraId="114F9430" w14:textId="77777777" w:rsidR="004E21A8" w:rsidRPr="00492353" w:rsidRDefault="004E21A8" w:rsidP="00861432">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5"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5"/>
    </w:p>
    <w:p w14:paraId="34F4A338" w14:textId="4FB32F03" w:rsidR="008A28FC" w:rsidRPr="005B4030" w:rsidRDefault="001224D0" w:rsidP="00861432">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4E21A8" w:rsidRPr="00492353">
        <w:rPr>
          <w:rFonts w:ascii="Cambria" w:hAnsi="Cambria" w:cs="Arial"/>
          <w:sz w:val="22"/>
          <w:szCs w:val="22"/>
          <w:lang w:eastAsia="pl-PL"/>
        </w:rPr>
        <w:t>jest uprawniony do naliczenia, a</w:t>
      </w:r>
      <w:r>
        <w:rPr>
          <w:rFonts w:ascii="Cambria" w:hAnsi="Cambria" w:cs="Arial"/>
          <w:sz w:val="22"/>
          <w:szCs w:val="22"/>
          <w:lang w:eastAsia="pl-PL"/>
        </w:rPr>
        <w:t xml:space="preserve"> Wykonawca</w:t>
      </w:r>
      <w:r w:rsidR="004E21A8" w:rsidRPr="00492353">
        <w:rPr>
          <w:rFonts w:ascii="Cambria" w:hAnsi="Cambria" w:cs="Arial"/>
          <w:sz w:val="22"/>
          <w:szCs w:val="22"/>
          <w:lang w:eastAsia="pl-PL"/>
        </w:rPr>
        <w:t xml:space="preserve">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a nieprzestrzeganie zastrzeżenia umownego dot. zakazu wykorzystywania Przedmiotu</w:t>
      </w:r>
      <w:r>
        <w:rPr>
          <w:rFonts w:ascii="Cambria" w:hAnsi="Cambria" w:cs="Arial"/>
          <w:sz w:val="22"/>
          <w:szCs w:val="22"/>
          <w:lang w:eastAsia="pl-PL"/>
        </w:rPr>
        <w:t xml:space="preserve"> Umowy </w:t>
      </w:r>
      <w:r w:rsidR="00466B01" w:rsidRPr="005B4030">
        <w:rPr>
          <w:rFonts w:ascii="Cambria" w:hAnsi="Cambria"/>
          <w:sz w:val="22"/>
          <w:szCs w:val="22"/>
        </w:rPr>
        <w:t>w innym celu niż zastrzeżony w Umowie</w:t>
      </w:r>
      <w:r w:rsidR="00202910">
        <w:rPr>
          <w:rFonts w:ascii="Cambria" w:hAnsi="Cambria"/>
          <w:sz w:val="22"/>
          <w:szCs w:val="22"/>
        </w:rPr>
        <w:t xml:space="preserve"> (tj. w innym celu niż </w:t>
      </w:r>
      <w:r w:rsidR="00466B01" w:rsidRPr="005B4030">
        <w:rPr>
          <w:rFonts w:ascii="Cambria" w:hAnsi="Cambria"/>
          <w:sz w:val="22"/>
          <w:szCs w:val="22"/>
        </w:rPr>
        <w:t>wykonywani</w:t>
      </w:r>
      <w:r w:rsidR="00202910">
        <w:rPr>
          <w:rFonts w:ascii="Cambria" w:hAnsi="Cambria"/>
          <w:sz w:val="22"/>
          <w:szCs w:val="22"/>
        </w:rPr>
        <w:t>e</w:t>
      </w:r>
      <w:r w:rsidR="00466B01" w:rsidRPr="005B4030">
        <w:rPr>
          <w:rFonts w:ascii="Cambria" w:hAnsi="Cambria"/>
          <w:sz w:val="22"/>
          <w:szCs w:val="22"/>
        </w:rPr>
        <w:t xml:space="preserve"> usług </w:t>
      </w:r>
      <w:r w:rsidR="000C240D" w:rsidRPr="005B4030">
        <w:rPr>
          <w:rFonts w:ascii="Cambria" w:hAnsi="Cambria"/>
          <w:sz w:val="22"/>
          <w:szCs w:val="22"/>
        </w:rPr>
        <w:t>leśnych z zakresu gospodarki szkółkarskiej</w:t>
      </w:r>
      <w:r w:rsidR="000C240D">
        <w:rPr>
          <w:rFonts w:ascii="Cambria" w:hAnsi="Cambria"/>
          <w:sz w:val="22"/>
          <w:szCs w:val="22"/>
        </w:rPr>
        <w:t>, łowieckiej, łąkowo - rolnej</w:t>
      </w:r>
      <w:r w:rsidR="000C240D" w:rsidRPr="005B4030">
        <w:rPr>
          <w:rFonts w:ascii="Cambria" w:hAnsi="Cambria"/>
          <w:sz w:val="22"/>
          <w:szCs w:val="22"/>
        </w:rPr>
        <w:t xml:space="preserve"> na terenie Nadleśnictwa</w:t>
      </w:r>
      <w:r w:rsidR="000C240D">
        <w:rPr>
          <w:rFonts w:ascii="Cambria" w:hAnsi="Cambria"/>
          <w:sz w:val="22"/>
          <w:szCs w:val="22"/>
        </w:rPr>
        <w:t xml:space="preserve"> Żmigród</w:t>
      </w:r>
      <w:r w:rsidR="000C240D">
        <w:rPr>
          <w:rFonts w:ascii="Cambria" w:hAnsi="Cambria"/>
          <w:sz w:val="22"/>
          <w:szCs w:val="22"/>
          <w:lang w:eastAsia="pl-PL"/>
        </w:rPr>
        <w:t xml:space="preserve"> </w:t>
      </w:r>
      <w:r w:rsidR="00202910">
        <w:rPr>
          <w:rFonts w:ascii="Cambria" w:hAnsi="Cambria"/>
          <w:sz w:val="22"/>
          <w:szCs w:val="22"/>
          <w:lang w:eastAsia="pl-PL"/>
        </w:rPr>
        <w:t xml:space="preserve">- </w:t>
      </w:r>
      <w:r w:rsidR="008B44A7" w:rsidRPr="005B4030">
        <w:rPr>
          <w:rFonts w:ascii="Cambria" w:hAnsi="Cambria"/>
          <w:sz w:val="22"/>
          <w:szCs w:val="22"/>
          <w:lang w:eastAsia="pl-PL"/>
        </w:rPr>
        <w:t xml:space="preserve">w wysokości </w:t>
      </w:r>
      <w:r w:rsidR="00202910">
        <w:rPr>
          <w:rFonts w:ascii="Cambria" w:hAnsi="Cambria"/>
          <w:sz w:val="22"/>
          <w:szCs w:val="22"/>
          <w:lang w:eastAsia="pl-PL"/>
        </w:rPr>
        <w:t>2</w:t>
      </w:r>
      <w:r w:rsidR="008B44A7" w:rsidRPr="005B4030">
        <w:rPr>
          <w:rFonts w:ascii="Cambria" w:hAnsi="Cambria"/>
          <w:sz w:val="22"/>
          <w:szCs w:val="22"/>
          <w:lang w:eastAsia="pl-PL"/>
        </w:rPr>
        <w:t>000 zł za każdy taki przypadek.</w:t>
      </w:r>
    </w:p>
    <w:p w14:paraId="66507EE8" w14:textId="012135D7" w:rsidR="005619F3" w:rsidRPr="00C10515" w:rsidRDefault="00706589" w:rsidP="00C10515">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Pr>
          <w:rFonts w:ascii="Cambria" w:hAnsi="Cambria"/>
          <w:sz w:val="22"/>
          <w:szCs w:val="22"/>
          <w:lang w:eastAsia="pl-PL"/>
        </w:rPr>
        <w:lastRenderedPageBreak/>
        <w:t xml:space="preserve">Zamawiającemu </w:t>
      </w:r>
      <w:r w:rsidR="004E21A8" w:rsidRPr="00492353">
        <w:rPr>
          <w:rFonts w:ascii="Cambria" w:hAnsi="Cambria"/>
          <w:sz w:val="22"/>
          <w:szCs w:val="22"/>
          <w:lang w:eastAsia="pl-PL"/>
        </w:rPr>
        <w:t>służy prawo do dochodzenia odszkodowania uzupełniającego przewyższającego wysokość zastrzeżonych kar umownych, do wysokości rzeczywiście poniesionej szkody, na zasadach ogólnych wynikających z Kodeksu Cywilnego.</w:t>
      </w:r>
    </w:p>
    <w:p w14:paraId="392188C3" w14:textId="77777777" w:rsidR="00FD783A" w:rsidRPr="00492353" w:rsidRDefault="00FD783A" w:rsidP="00861432">
      <w:pPr>
        <w:suppressAutoHyphens w:val="0"/>
        <w:spacing w:before="120" w:after="120"/>
        <w:jc w:val="center"/>
        <w:rPr>
          <w:rFonts w:ascii="Cambria" w:hAnsi="Cambria"/>
          <w:b/>
          <w:sz w:val="22"/>
          <w:szCs w:val="22"/>
          <w:lang w:eastAsia="pl-PL"/>
        </w:rPr>
      </w:pPr>
    </w:p>
    <w:p w14:paraId="56886BB1" w14:textId="77777777" w:rsidR="004E21A8" w:rsidRPr="00492353" w:rsidRDefault="004E21A8" w:rsidP="00861432">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4A9850BF" w14:textId="77777777" w:rsidR="004E21A8" w:rsidRPr="00492353" w:rsidRDefault="00706589" w:rsidP="00861432">
      <w:pPr>
        <w:tabs>
          <w:tab w:val="left" w:pos="567"/>
        </w:tabs>
        <w:suppressAutoHyphens w:val="0"/>
        <w:spacing w:before="120" w:after="120"/>
        <w:jc w:val="both"/>
        <w:rPr>
          <w:rFonts w:ascii="Cambria" w:hAnsi="Cambria" w:cs="Arial"/>
          <w:sz w:val="22"/>
          <w:szCs w:val="22"/>
          <w:lang w:eastAsia="pl-PL"/>
        </w:rPr>
      </w:pPr>
      <w:r>
        <w:rPr>
          <w:rFonts w:ascii="Cambria" w:hAnsi="Cambria" w:cs="Arial"/>
          <w:sz w:val="22"/>
          <w:szCs w:val="22"/>
          <w:lang w:eastAsia="pl-PL"/>
        </w:rPr>
        <w:t>Zamawiający</w:t>
      </w:r>
      <w:r w:rsidRPr="00492353">
        <w:rPr>
          <w:rFonts w:ascii="Cambria" w:hAnsi="Cambria" w:cs="Arial"/>
          <w:sz w:val="22"/>
          <w:szCs w:val="22"/>
          <w:lang w:eastAsia="pl-PL"/>
        </w:rPr>
        <w:t xml:space="preserve"> </w:t>
      </w:r>
      <w:r w:rsidR="004E21A8" w:rsidRPr="00492353">
        <w:rPr>
          <w:rFonts w:ascii="Cambria" w:hAnsi="Cambria" w:cs="Arial"/>
          <w:sz w:val="22"/>
          <w:szCs w:val="22"/>
          <w:lang w:eastAsia="pl-PL"/>
        </w:rPr>
        <w:t xml:space="preserve">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505E9B5C" w14:textId="77777777" w:rsidR="004E21A8" w:rsidRPr="00492353" w:rsidRDefault="004E21A8"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706589">
        <w:rPr>
          <w:rFonts w:ascii="Cambria" w:hAnsi="Cambria" w:cs="Arial"/>
          <w:sz w:val="22"/>
          <w:szCs w:val="22"/>
          <w:lang w:eastAsia="pl-PL"/>
        </w:rPr>
        <w:t>Wykonawca</w:t>
      </w:r>
      <w:r w:rsidR="00706589"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co najmniej dwukrotnie wyrządził </w:t>
      </w:r>
      <w:r w:rsidR="00706589">
        <w:rPr>
          <w:rFonts w:ascii="Cambria" w:hAnsi="Cambria" w:cs="Arial"/>
          <w:sz w:val="22"/>
          <w:szCs w:val="22"/>
          <w:lang w:eastAsia="pl-PL"/>
        </w:rPr>
        <w:t xml:space="preserve">Zamawiającemu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587AE872" w14:textId="77777777" w:rsidR="00607D1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0574EA">
        <w:rPr>
          <w:rFonts w:ascii="Cambria" w:hAnsi="Cambria" w:cs="Open Sans"/>
          <w:sz w:val="22"/>
          <w:szCs w:val="22"/>
          <w:shd w:val="clear" w:color="auto" w:fill="FFFFFF"/>
        </w:rPr>
        <w:t>Wykonawca</w:t>
      </w:r>
      <w:r w:rsidR="000574EA" w:rsidRPr="00492353">
        <w:rPr>
          <w:rFonts w:ascii="Cambria" w:hAnsi="Cambria" w:cs="Open Sans"/>
          <w:sz w:val="22"/>
          <w:szCs w:val="22"/>
          <w:shd w:val="clear" w:color="auto" w:fill="FFFFFF"/>
        </w:rPr>
        <w:t xml:space="preserve"> </w:t>
      </w:r>
      <w:r w:rsidR="00651724" w:rsidRPr="00492353">
        <w:rPr>
          <w:rFonts w:ascii="Cambria" w:hAnsi="Cambria" w:cs="Open Sans"/>
          <w:sz w:val="22"/>
          <w:szCs w:val="22"/>
          <w:shd w:val="clear" w:color="auto" w:fill="FFFFFF"/>
        </w:rPr>
        <w:t>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7E3436F3" w14:textId="1522FF87" w:rsidR="00466B01" w:rsidRPr="00492353" w:rsidRDefault="00607D1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0574EA">
        <w:rPr>
          <w:rFonts w:ascii="Cambria" w:hAnsi="Cambria"/>
          <w:sz w:val="22"/>
          <w:szCs w:val="22"/>
        </w:rPr>
        <w:t>Umowy</w:t>
      </w:r>
      <w:r w:rsidRPr="00492353">
        <w:rPr>
          <w:rFonts w:ascii="Cambria" w:hAnsi="Cambria"/>
          <w:sz w:val="22"/>
          <w:szCs w:val="22"/>
        </w:rPr>
        <w:t xml:space="preserve">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w:t>
      </w:r>
      <w:r w:rsidR="000574EA">
        <w:rPr>
          <w:rFonts w:ascii="Cambria" w:hAnsi="Cambria"/>
          <w:sz w:val="22"/>
          <w:szCs w:val="22"/>
        </w:rPr>
        <w:t xml:space="preserve">, tj. w innym celu niż </w:t>
      </w:r>
      <w:r w:rsidRPr="00492353">
        <w:rPr>
          <w:rFonts w:ascii="Cambria" w:hAnsi="Cambria"/>
          <w:sz w:val="22"/>
          <w:szCs w:val="22"/>
        </w:rPr>
        <w:t>wykonywani</w:t>
      </w:r>
      <w:r w:rsidR="000574EA">
        <w:rPr>
          <w:rFonts w:ascii="Cambria" w:hAnsi="Cambria"/>
          <w:sz w:val="22"/>
          <w:szCs w:val="22"/>
        </w:rPr>
        <w:t>e</w:t>
      </w:r>
      <w:r w:rsidRPr="00492353">
        <w:rPr>
          <w:rFonts w:ascii="Cambria" w:hAnsi="Cambria"/>
          <w:sz w:val="22"/>
          <w:szCs w:val="22"/>
        </w:rPr>
        <w:t xml:space="preserve"> usług leśnych </w:t>
      </w:r>
      <w:r w:rsidR="000C240D" w:rsidRPr="00492353">
        <w:rPr>
          <w:rFonts w:ascii="Cambria" w:hAnsi="Cambria"/>
          <w:sz w:val="22"/>
          <w:szCs w:val="22"/>
        </w:rPr>
        <w:t xml:space="preserve">z zakresu </w:t>
      </w:r>
      <w:r w:rsidR="000C240D" w:rsidRPr="005B4030">
        <w:rPr>
          <w:rFonts w:ascii="Cambria" w:hAnsi="Cambria"/>
          <w:sz w:val="22"/>
          <w:szCs w:val="22"/>
        </w:rPr>
        <w:t>gospodarki szkółkarskiej</w:t>
      </w:r>
      <w:r w:rsidR="000C240D">
        <w:rPr>
          <w:rFonts w:ascii="Cambria" w:hAnsi="Cambria"/>
          <w:sz w:val="22"/>
          <w:szCs w:val="22"/>
        </w:rPr>
        <w:t>, łowieckiej, łąkowo - rolnej</w:t>
      </w:r>
      <w:r w:rsidR="000C240D" w:rsidRPr="00492353">
        <w:rPr>
          <w:rFonts w:ascii="Cambria" w:hAnsi="Cambria"/>
          <w:sz w:val="22"/>
          <w:szCs w:val="22"/>
        </w:rPr>
        <w:t xml:space="preserve"> na terenie Nadleśnictwa</w:t>
      </w:r>
      <w:r w:rsidR="000C240D">
        <w:rPr>
          <w:rFonts w:ascii="Cambria" w:hAnsi="Cambria"/>
          <w:sz w:val="22"/>
          <w:szCs w:val="22"/>
        </w:rPr>
        <w:t xml:space="preserve"> Żmigród,</w:t>
      </w:r>
    </w:p>
    <w:p w14:paraId="342D0ACE" w14:textId="77777777" w:rsidR="0061639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2B0BDE">
        <w:rPr>
          <w:rFonts w:ascii="Cambria" w:hAnsi="Cambria" w:cs="Open Sans"/>
          <w:sz w:val="22"/>
          <w:szCs w:val="22"/>
          <w:shd w:val="clear" w:color="auto" w:fill="FFFFFF"/>
        </w:rPr>
        <w:t>Wykonawca</w:t>
      </w:r>
      <w:r w:rsidRPr="00492353">
        <w:rPr>
          <w:rFonts w:ascii="Cambria" w:hAnsi="Cambria" w:cs="Open Sans"/>
          <w:sz w:val="22"/>
          <w:szCs w:val="22"/>
          <w:shd w:val="clear" w:color="auto" w:fill="FFFFFF"/>
        </w:rPr>
        <w:t xml:space="preserve"> zmieni przeznaczenie Przedmiotu </w:t>
      </w:r>
      <w:r w:rsidR="002B0BDE">
        <w:rPr>
          <w:rFonts w:ascii="Cambria" w:hAnsi="Cambria" w:cs="Open Sans"/>
          <w:sz w:val="22"/>
          <w:szCs w:val="22"/>
          <w:shd w:val="clear" w:color="auto" w:fill="FFFFFF"/>
        </w:rPr>
        <w:t>Umowy</w:t>
      </w:r>
      <w:r w:rsidRPr="00492353">
        <w:rPr>
          <w:rFonts w:ascii="Cambria" w:hAnsi="Cambria" w:cs="Open Sans"/>
          <w:sz w:val="22"/>
          <w:szCs w:val="22"/>
          <w:shd w:val="clear" w:color="auto" w:fill="FFFFFF"/>
        </w:rPr>
        <w:t xml:space="preserve"> lub dokona lub będzie usiłował dokonać w nim jakichkolwiek zmian, bez zgody </w:t>
      </w:r>
      <w:r w:rsidR="002B0BDE">
        <w:rPr>
          <w:rFonts w:ascii="Cambria" w:hAnsi="Cambria" w:cs="Open Sans"/>
          <w:sz w:val="22"/>
          <w:szCs w:val="22"/>
          <w:shd w:val="clear" w:color="auto" w:fill="FFFFFF"/>
        </w:rPr>
        <w:t xml:space="preserve">Zamawiającego </w:t>
      </w:r>
      <w:r w:rsidRPr="00492353">
        <w:rPr>
          <w:rFonts w:ascii="Cambria" w:hAnsi="Cambria" w:cs="Open Sans"/>
          <w:sz w:val="22"/>
          <w:szCs w:val="22"/>
          <w:shd w:val="clear" w:color="auto" w:fill="FFFFFF"/>
        </w:rPr>
        <w:t xml:space="preserve"> udzielonej na piśmie</w:t>
      </w:r>
      <w:r w:rsidR="00616394" w:rsidRPr="00492353">
        <w:rPr>
          <w:rFonts w:ascii="Cambria" w:hAnsi="Cambria" w:cs="Open Sans"/>
          <w:sz w:val="22"/>
          <w:szCs w:val="22"/>
          <w:shd w:val="clear" w:color="auto" w:fill="FFFFFF"/>
        </w:rPr>
        <w:t>,</w:t>
      </w:r>
    </w:p>
    <w:p w14:paraId="3F04447F" w14:textId="77777777" w:rsidR="00616394" w:rsidRPr="00492353" w:rsidRDefault="0061639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gdy</w:t>
      </w:r>
      <w:r w:rsidR="002B0BDE">
        <w:rPr>
          <w:rFonts w:ascii="Cambria" w:hAnsi="Cambria" w:cs="Arial"/>
          <w:sz w:val="22"/>
          <w:szCs w:val="22"/>
          <w:lang w:eastAsia="pl-PL"/>
        </w:rPr>
        <w:t xml:space="preserve"> Wykonawca</w:t>
      </w:r>
      <w:r w:rsidRPr="00492353">
        <w:rPr>
          <w:rFonts w:ascii="Cambria" w:hAnsi="Cambria" w:cs="Arial"/>
          <w:sz w:val="22"/>
          <w:szCs w:val="22"/>
          <w:lang w:eastAsia="pl-PL"/>
        </w:rPr>
        <w:t xml:space="preserve">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002B0BDE">
        <w:rPr>
          <w:rFonts w:ascii="Cambria" w:hAnsi="Cambria" w:cs="Open Sans"/>
          <w:sz w:val="22"/>
          <w:szCs w:val="22"/>
          <w:lang w:eastAsia="pl-PL"/>
        </w:rPr>
        <w:t>Zamawiającego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2B0BDE">
        <w:rPr>
          <w:rFonts w:ascii="Cambria" w:hAnsi="Cambria" w:cs="Open Sans"/>
          <w:sz w:val="22"/>
          <w:szCs w:val="22"/>
          <w:lang w:eastAsia="pl-PL"/>
        </w:rPr>
        <w:t xml:space="preserve">Umowy </w:t>
      </w:r>
      <w:r w:rsidR="002B0BDE" w:rsidRPr="00CB0C85">
        <w:rPr>
          <w:rFonts w:ascii="Cambria" w:hAnsi="Cambria" w:cs="Open Sans"/>
          <w:sz w:val="22"/>
          <w:szCs w:val="22"/>
          <w:lang w:eastAsia="pl-PL"/>
        </w:rPr>
        <w:t xml:space="preserve"> </w:t>
      </w:r>
      <w:r w:rsidRPr="00CB0C85">
        <w:rPr>
          <w:rFonts w:ascii="Cambria" w:hAnsi="Cambria" w:cs="Open Sans"/>
          <w:sz w:val="22"/>
          <w:szCs w:val="22"/>
          <w:lang w:eastAsia="pl-PL"/>
        </w:rPr>
        <w:t>osobie trzeciej do bezpłatnego</w:t>
      </w:r>
      <w:r w:rsidR="002B0BDE">
        <w:rPr>
          <w:rFonts w:ascii="Cambria" w:hAnsi="Cambria" w:cs="Open Sans"/>
          <w:sz w:val="22"/>
          <w:szCs w:val="22"/>
          <w:lang w:eastAsia="pl-PL"/>
        </w:rPr>
        <w:t xml:space="preserve"> lub odpłatnego używania.</w:t>
      </w:r>
    </w:p>
    <w:p w14:paraId="21C496CD" w14:textId="77777777" w:rsidR="00FD783A" w:rsidRDefault="00FD783A" w:rsidP="00861432">
      <w:pPr>
        <w:suppressAutoHyphens w:val="0"/>
        <w:spacing w:before="120" w:after="120"/>
        <w:jc w:val="center"/>
        <w:rPr>
          <w:rFonts w:ascii="Cambria" w:hAnsi="Cambria" w:cs="Arial"/>
          <w:b/>
          <w:sz w:val="22"/>
          <w:szCs w:val="22"/>
          <w:lang w:eastAsia="pl-PL"/>
        </w:rPr>
      </w:pPr>
    </w:p>
    <w:p w14:paraId="0DDA0813"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00746CF7" w14:textId="77777777" w:rsidR="00C4289B" w:rsidRPr="00C616C6"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0D84EBB7"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3F5396DC" w14:textId="77777777" w:rsidR="004E21A8" w:rsidRPr="00416646" w:rsidRDefault="00E272A9" w:rsidP="00861432">
      <w:pPr>
        <w:suppressAutoHyphens w:val="0"/>
        <w:overflowPunct w:val="0"/>
        <w:autoSpaceDE w:val="0"/>
        <w:autoSpaceDN w:val="0"/>
        <w:adjustRightInd w:val="0"/>
        <w:spacing w:before="120" w:after="120"/>
        <w:ind w:left="567"/>
        <w:jc w:val="both"/>
        <w:textAlignment w:val="baseline"/>
        <w:rPr>
          <w:rFonts w:ascii="Cambria" w:hAnsi="Cambria" w:cs="Arial"/>
          <w:sz w:val="22"/>
          <w:szCs w:val="22"/>
          <w:lang w:eastAsia="en-US"/>
        </w:rPr>
      </w:pPr>
      <w:r>
        <w:rPr>
          <w:rFonts w:ascii="Cambria" w:hAnsi="Cambria" w:cs="Arial"/>
          <w:sz w:val="22"/>
          <w:szCs w:val="22"/>
          <w:lang w:eastAsia="en-US"/>
        </w:rPr>
        <w:t>Zamawiający</w:t>
      </w:r>
      <w:r w:rsidR="004E21A8" w:rsidRPr="00416646">
        <w:rPr>
          <w:rFonts w:ascii="Cambria" w:hAnsi="Cambria" w:cs="Arial"/>
          <w:sz w:val="22"/>
          <w:szCs w:val="22"/>
          <w:lang w:eastAsia="en-US"/>
        </w:rPr>
        <w:t>:</w:t>
      </w:r>
    </w:p>
    <w:p w14:paraId="04CF50ED" w14:textId="77777777" w:rsidR="004E21A8" w:rsidRPr="00416646" w:rsidRDefault="004E21A8" w:rsidP="0055352F">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Adres: </w:t>
      </w:r>
      <w:r w:rsidRPr="00416646">
        <w:rPr>
          <w:rFonts w:ascii="Cambria" w:hAnsi="Cambria" w:cs="Arial"/>
          <w:sz w:val="22"/>
          <w:szCs w:val="22"/>
          <w:lang w:eastAsia="pl-PL"/>
        </w:rPr>
        <w:tab/>
      </w:r>
      <w:r w:rsidRPr="00416646">
        <w:rPr>
          <w:rFonts w:ascii="Cambria" w:hAnsi="Cambria" w:cs="Arial"/>
          <w:sz w:val="22"/>
          <w:szCs w:val="22"/>
          <w:lang w:eastAsia="pl-PL"/>
        </w:rPr>
        <w:tab/>
      </w:r>
      <w:r w:rsidRPr="00416646">
        <w:rPr>
          <w:rFonts w:ascii="Cambria" w:hAnsi="Cambria" w:cs="Arial"/>
          <w:sz w:val="22"/>
          <w:szCs w:val="22"/>
          <w:lang w:eastAsia="pl-PL"/>
        </w:rPr>
        <w:tab/>
        <w:t>_______________________________________________________</w:t>
      </w:r>
    </w:p>
    <w:p w14:paraId="20604B8C" w14:textId="77777777" w:rsidR="004E21A8" w:rsidRPr="00416646" w:rsidRDefault="004E21A8" w:rsidP="0055352F">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Telefon:    </w:t>
      </w:r>
      <w:r w:rsidRPr="00416646">
        <w:rPr>
          <w:rFonts w:ascii="Cambria" w:hAnsi="Cambria" w:cs="Arial"/>
          <w:sz w:val="22"/>
          <w:szCs w:val="22"/>
          <w:lang w:eastAsia="pl-PL"/>
        </w:rPr>
        <w:tab/>
      </w:r>
      <w:r w:rsidRPr="00416646">
        <w:rPr>
          <w:rFonts w:ascii="Cambria" w:hAnsi="Cambria" w:cs="Arial"/>
          <w:sz w:val="22"/>
          <w:szCs w:val="22"/>
          <w:lang w:eastAsia="pl-PL"/>
        </w:rPr>
        <w:tab/>
        <w:t>_______________________________________________________</w:t>
      </w:r>
    </w:p>
    <w:p w14:paraId="293EFD39" w14:textId="77777777" w:rsidR="004E21A8" w:rsidRPr="00416646" w:rsidRDefault="004E21A8" w:rsidP="0055352F">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Fax:    </w:t>
      </w:r>
      <w:r w:rsidRPr="00416646">
        <w:rPr>
          <w:rFonts w:ascii="Cambria" w:hAnsi="Cambria" w:cs="Arial"/>
          <w:sz w:val="22"/>
          <w:szCs w:val="22"/>
          <w:lang w:eastAsia="pl-PL"/>
        </w:rPr>
        <w:tab/>
      </w:r>
      <w:r w:rsidRPr="00416646">
        <w:rPr>
          <w:rFonts w:ascii="Cambria" w:hAnsi="Cambria" w:cs="Arial"/>
          <w:sz w:val="22"/>
          <w:szCs w:val="22"/>
          <w:lang w:eastAsia="pl-PL"/>
        </w:rPr>
        <w:tab/>
      </w:r>
      <w:r w:rsidRPr="00416646">
        <w:rPr>
          <w:rFonts w:ascii="Cambria" w:hAnsi="Cambria" w:cs="Arial"/>
          <w:sz w:val="22"/>
          <w:szCs w:val="22"/>
          <w:lang w:eastAsia="pl-PL"/>
        </w:rPr>
        <w:tab/>
        <w:t>_______________________________________________________</w:t>
      </w:r>
    </w:p>
    <w:p w14:paraId="7085327F" w14:textId="77777777" w:rsidR="004E21A8" w:rsidRPr="00416646" w:rsidRDefault="004E21A8" w:rsidP="0055352F">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e-mail:    </w:t>
      </w:r>
      <w:r w:rsidRPr="00416646">
        <w:rPr>
          <w:rFonts w:ascii="Cambria" w:hAnsi="Cambria" w:cs="Arial"/>
          <w:sz w:val="22"/>
          <w:szCs w:val="22"/>
          <w:lang w:eastAsia="pl-PL"/>
        </w:rPr>
        <w:tab/>
      </w:r>
      <w:r w:rsidRPr="00416646">
        <w:rPr>
          <w:rFonts w:ascii="Cambria" w:hAnsi="Cambria" w:cs="Arial"/>
          <w:sz w:val="22"/>
          <w:szCs w:val="22"/>
          <w:lang w:eastAsia="pl-PL"/>
        </w:rPr>
        <w:tab/>
      </w:r>
      <w:r w:rsidRPr="00416646">
        <w:rPr>
          <w:rFonts w:ascii="Cambria" w:hAnsi="Cambria" w:cs="Arial"/>
          <w:sz w:val="22"/>
          <w:szCs w:val="22"/>
          <w:lang w:eastAsia="pl-PL"/>
        </w:rPr>
        <w:tab/>
        <w:t>_______________________________________________________</w:t>
      </w:r>
    </w:p>
    <w:p w14:paraId="40EF1438" w14:textId="77777777" w:rsidR="004E21A8" w:rsidRPr="00416646" w:rsidRDefault="00E272A9" w:rsidP="0055352F">
      <w:pPr>
        <w:keepNext/>
        <w:suppressAutoHyphens w:val="0"/>
        <w:spacing w:before="120" w:after="120"/>
        <w:ind w:left="567"/>
        <w:jc w:val="both"/>
        <w:rPr>
          <w:rFonts w:ascii="Cambria" w:hAnsi="Cambria" w:cs="Arial"/>
          <w:sz w:val="22"/>
          <w:szCs w:val="22"/>
          <w:lang w:eastAsia="pl-PL"/>
        </w:rPr>
      </w:pPr>
      <w:r>
        <w:rPr>
          <w:rFonts w:ascii="Cambria" w:hAnsi="Cambria" w:cs="Arial"/>
          <w:sz w:val="22"/>
          <w:szCs w:val="22"/>
          <w:lang w:eastAsia="pl-PL"/>
        </w:rPr>
        <w:t>Wykonawca</w:t>
      </w:r>
      <w:r w:rsidR="004E21A8" w:rsidRPr="00416646">
        <w:rPr>
          <w:rFonts w:ascii="Cambria" w:hAnsi="Cambria" w:cs="Arial"/>
          <w:sz w:val="22"/>
          <w:szCs w:val="22"/>
          <w:lang w:eastAsia="pl-PL"/>
        </w:rPr>
        <w:t>:</w:t>
      </w:r>
    </w:p>
    <w:p w14:paraId="2EE77958"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126E603"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4C52A7AD"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19F78698"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47F345FE"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5AD0F3C5"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1D24A5E2" w14:textId="77777777" w:rsidR="00104198" w:rsidRPr="00492353" w:rsidRDefault="00E272A9"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 xml:space="preserve">Wykonawca </w:t>
      </w:r>
      <w:r w:rsidR="008F1E0F" w:rsidRPr="00492353">
        <w:rPr>
          <w:rFonts w:ascii="Cambria" w:hAnsi="Cambria" w:cs="Arial"/>
          <w:sz w:val="22"/>
          <w:szCs w:val="22"/>
          <w:lang w:eastAsia="en-US"/>
        </w:rPr>
        <w:t xml:space="preserve">niezwłocznie po zawarciu Umowy powiadomi </w:t>
      </w:r>
      <w:r>
        <w:rPr>
          <w:rFonts w:ascii="Cambria" w:hAnsi="Cambria" w:cs="Arial"/>
          <w:sz w:val="22"/>
          <w:szCs w:val="22"/>
          <w:lang w:eastAsia="en-US"/>
        </w:rPr>
        <w:t>Zamawiającego</w:t>
      </w:r>
      <w:r w:rsidR="008F1E0F" w:rsidRPr="00492353">
        <w:rPr>
          <w:rFonts w:ascii="Cambria" w:hAnsi="Cambria" w:cs="Arial"/>
          <w:sz w:val="22"/>
          <w:szCs w:val="22"/>
          <w:lang w:eastAsia="en-US"/>
        </w:rPr>
        <w:t>,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Pr>
          <w:rFonts w:ascii="Cambria" w:hAnsi="Cambria" w:cs="Arial"/>
          <w:sz w:val="22"/>
          <w:szCs w:val="22"/>
          <w:lang w:eastAsia="en-US"/>
        </w:rPr>
        <w:t>Wykonawcy</w:t>
      </w:r>
      <w:r w:rsidR="008F1E0F" w:rsidRPr="00492353">
        <w:rPr>
          <w:rFonts w:ascii="Cambria" w:hAnsi="Cambria" w:cs="Arial"/>
          <w:sz w:val="22"/>
          <w:szCs w:val="22"/>
          <w:lang w:eastAsia="en-US"/>
        </w:rPr>
        <w:t xml:space="preserve">”). </w:t>
      </w:r>
      <w:r>
        <w:rPr>
          <w:rFonts w:ascii="Cambria" w:hAnsi="Cambria" w:cs="Arial"/>
          <w:sz w:val="22"/>
          <w:szCs w:val="22"/>
          <w:lang w:eastAsia="en-US"/>
        </w:rPr>
        <w:t>Zamawiający</w:t>
      </w:r>
      <w:r w:rsidRPr="00492353">
        <w:rPr>
          <w:rFonts w:ascii="Cambria" w:hAnsi="Cambria" w:cs="Arial"/>
          <w:sz w:val="22"/>
          <w:szCs w:val="22"/>
          <w:lang w:eastAsia="en-US"/>
        </w:rPr>
        <w:t xml:space="preserve"> </w:t>
      </w:r>
      <w:r w:rsidR="003D1B69" w:rsidRPr="00492353">
        <w:rPr>
          <w:rFonts w:ascii="Cambria" w:hAnsi="Cambria" w:cs="Arial"/>
          <w:sz w:val="22"/>
          <w:szCs w:val="22"/>
          <w:lang w:eastAsia="en-US"/>
        </w:rPr>
        <w:t xml:space="preserve">również wyznaczy osoby uprawnione z jego strony do reprezentacji przy wszystkich sprawach związanych z wykonywaniem Przedmiotu Umowy („Przedstawiciel </w:t>
      </w:r>
      <w:r w:rsidR="0003011D">
        <w:rPr>
          <w:rFonts w:ascii="Cambria" w:hAnsi="Cambria" w:cs="Arial"/>
          <w:sz w:val="22"/>
          <w:szCs w:val="22"/>
          <w:lang w:eastAsia="en-US"/>
        </w:rPr>
        <w:t>Zamawiającego</w:t>
      </w:r>
      <w:r w:rsidR="003D1B69" w:rsidRPr="00492353">
        <w:rPr>
          <w:rFonts w:ascii="Cambria" w:hAnsi="Cambria" w:cs="Arial"/>
          <w:sz w:val="22"/>
          <w:szCs w:val="22"/>
          <w:lang w:eastAsia="en-US"/>
        </w:rPr>
        <w:t>”) i powiadomi o tym</w:t>
      </w:r>
      <w:r w:rsidR="0003011D">
        <w:rPr>
          <w:rFonts w:ascii="Cambria" w:hAnsi="Cambria" w:cs="Arial"/>
          <w:sz w:val="22"/>
          <w:szCs w:val="22"/>
          <w:lang w:eastAsia="en-US"/>
        </w:rPr>
        <w:t xml:space="preserve"> Wykonawcę</w:t>
      </w:r>
      <w:r w:rsidR="003D1B69" w:rsidRPr="00492353">
        <w:rPr>
          <w:rFonts w:ascii="Cambria" w:hAnsi="Cambria" w:cs="Arial"/>
          <w:sz w:val="22"/>
          <w:szCs w:val="22"/>
          <w:lang w:eastAsia="en-US"/>
        </w:rPr>
        <w:t>.</w:t>
      </w:r>
    </w:p>
    <w:p w14:paraId="21FC965C" w14:textId="77777777" w:rsidR="009640F5" w:rsidRPr="00492353" w:rsidRDefault="008F1E0F"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03011D">
        <w:rPr>
          <w:rFonts w:ascii="Cambria" w:hAnsi="Cambria" w:cs="Arial"/>
          <w:sz w:val="22"/>
          <w:szCs w:val="22"/>
          <w:lang w:eastAsia="en-US"/>
        </w:rPr>
        <w:t>Zamawiającego</w:t>
      </w:r>
      <w:r w:rsidRPr="00492353">
        <w:rPr>
          <w:rFonts w:ascii="Cambria" w:hAnsi="Cambria" w:cs="Arial"/>
          <w:sz w:val="22"/>
          <w:szCs w:val="22"/>
          <w:lang w:eastAsia="en-US"/>
        </w:rPr>
        <w:t xml:space="preserve"> na adres </w:t>
      </w:r>
      <w:r w:rsidR="00720AAD" w:rsidRPr="00492353">
        <w:rPr>
          <w:rFonts w:ascii="Cambria" w:hAnsi="Cambria" w:cs="Arial"/>
          <w:sz w:val="22"/>
          <w:szCs w:val="22"/>
          <w:lang w:eastAsia="en-US"/>
        </w:rPr>
        <w:t xml:space="preserve">e-mail lub nr faksu </w:t>
      </w:r>
      <w:r w:rsidR="0003011D">
        <w:rPr>
          <w:rFonts w:ascii="Cambria" w:hAnsi="Cambria" w:cs="Arial"/>
          <w:sz w:val="22"/>
          <w:szCs w:val="22"/>
          <w:lang w:eastAsia="en-US"/>
        </w:rPr>
        <w:t xml:space="preserve">Wykonawcy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4C72C2">
        <w:rPr>
          <w:rFonts w:ascii="Cambria" w:hAnsi="Cambria" w:cs="Arial"/>
          <w:sz w:val="22"/>
          <w:szCs w:val="22"/>
          <w:lang w:eastAsia="en-US"/>
        </w:rPr>
        <w:t>Zamawiającego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7221174B" w14:textId="77777777" w:rsidR="009E4F98" w:rsidRPr="00492353" w:rsidRDefault="004E21A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4C72C2">
        <w:rPr>
          <w:rFonts w:ascii="Cambria" w:hAnsi="Cambria" w:cs="Arial"/>
          <w:sz w:val="22"/>
          <w:szCs w:val="22"/>
          <w:lang w:eastAsia="pl-PL"/>
        </w:rPr>
        <w:t>Wykonawcy</w:t>
      </w:r>
      <w:r w:rsidRPr="00492353">
        <w:rPr>
          <w:rFonts w:ascii="Cambria" w:hAnsi="Cambria" w:cs="Arial"/>
          <w:sz w:val="22"/>
          <w:szCs w:val="22"/>
          <w:lang w:eastAsia="pl-PL"/>
        </w:rPr>
        <w:t xml:space="preserve">, </w:t>
      </w:r>
      <w:r w:rsidR="004C72C2">
        <w:rPr>
          <w:rFonts w:ascii="Cambria" w:hAnsi="Cambria" w:cs="Arial"/>
          <w:sz w:val="22"/>
          <w:szCs w:val="22"/>
          <w:lang w:eastAsia="pl-PL"/>
        </w:rPr>
        <w:t>Wykonawca</w:t>
      </w:r>
      <w:r w:rsidR="004C72C2"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4C72C2">
        <w:rPr>
          <w:rFonts w:ascii="Cambria" w:hAnsi="Cambria" w:cs="Arial"/>
          <w:sz w:val="22"/>
          <w:szCs w:val="22"/>
          <w:lang w:eastAsia="pl-PL"/>
        </w:rPr>
        <w:t>Zamawiającego</w:t>
      </w:r>
      <w:r w:rsidR="004C72C2"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4C72C2">
        <w:rPr>
          <w:rFonts w:ascii="Cambria" w:hAnsi="Cambria" w:cs="Arial"/>
          <w:sz w:val="22"/>
          <w:szCs w:val="22"/>
          <w:lang w:eastAsia="pl-PL"/>
        </w:rPr>
        <w:t>Wykonawcy</w:t>
      </w:r>
      <w:r w:rsidRPr="00492353">
        <w:rPr>
          <w:rFonts w:ascii="Cambria" w:hAnsi="Cambria" w:cs="Arial"/>
          <w:sz w:val="22"/>
          <w:szCs w:val="22"/>
          <w:lang w:eastAsia="pl-PL"/>
        </w:rPr>
        <w:t>. Powiadomienie nastąpi, wedle wyboru</w:t>
      </w:r>
      <w:r w:rsidR="00677A7B">
        <w:rPr>
          <w:rFonts w:ascii="Cambria" w:hAnsi="Cambria" w:cs="Arial"/>
          <w:sz w:val="22"/>
          <w:szCs w:val="22"/>
          <w:lang w:eastAsia="pl-PL"/>
        </w:rPr>
        <w:t xml:space="preserve"> Wykonawcy</w:t>
      </w:r>
      <w:r w:rsidRPr="00492353">
        <w:rPr>
          <w:rFonts w:ascii="Cambria" w:hAnsi="Cambria" w:cs="Arial"/>
          <w:sz w:val="22"/>
          <w:szCs w:val="22"/>
          <w:lang w:eastAsia="pl-PL"/>
        </w:rPr>
        <w:t xml:space="preserve">, pisemnie, pocztą elektroniczną lub faxem. </w:t>
      </w:r>
    </w:p>
    <w:p w14:paraId="7A878A35" w14:textId="77777777" w:rsidR="009E4F98" w:rsidRPr="00C4289B" w:rsidRDefault="009E4F9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677A7B">
        <w:rPr>
          <w:rFonts w:ascii="Cambria" w:hAnsi="Cambria" w:cs="Arial"/>
          <w:sz w:val="22"/>
          <w:szCs w:val="22"/>
          <w:lang w:eastAsia="pl-PL"/>
        </w:rPr>
        <w:t>Zamawiającego</w:t>
      </w:r>
      <w:r w:rsidRPr="00492353">
        <w:rPr>
          <w:rFonts w:ascii="Cambria" w:hAnsi="Cambria" w:cs="Arial"/>
          <w:sz w:val="22"/>
          <w:szCs w:val="22"/>
          <w:lang w:eastAsia="pl-PL"/>
        </w:rPr>
        <w:t xml:space="preserve">, </w:t>
      </w:r>
      <w:r w:rsidR="00677A7B">
        <w:rPr>
          <w:rFonts w:ascii="Cambria" w:hAnsi="Cambria" w:cs="Arial"/>
          <w:sz w:val="22"/>
          <w:szCs w:val="22"/>
          <w:lang w:eastAsia="pl-PL"/>
        </w:rPr>
        <w:t>Zamawiający</w:t>
      </w:r>
      <w:r w:rsidR="00B01BF0">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677A7B">
        <w:rPr>
          <w:rFonts w:ascii="Cambria" w:hAnsi="Cambria" w:cs="Arial"/>
          <w:sz w:val="22"/>
          <w:szCs w:val="22"/>
          <w:lang w:eastAsia="pl-PL"/>
        </w:rPr>
        <w:t xml:space="preserve">Wykonawcę </w:t>
      </w:r>
      <w:r w:rsidRPr="00492353">
        <w:rPr>
          <w:rFonts w:ascii="Cambria" w:hAnsi="Cambria" w:cs="Arial"/>
          <w:sz w:val="22"/>
          <w:szCs w:val="22"/>
          <w:lang w:eastAsia="pl-PL"/>
        </w:rPr>
        <w:t xml:space="preserve">o ustanowieniu nowego Przedstawiciela </w:t>
      </w:r>
      <w:r w:rsidR="00677A7B">
        <w:rPr>
          <w:rFonts w:ascii="Cambria" w:hAnsi="Cambria" w:cs="Arial"/>
          <w:sz w:val="22"/>
          <w:szCs w:val="22"/>
          <w:lang w:eastAsia="pl-PL"/>
        </w:rPr>
        <w:t>Zamawiającego</w:t>
      </w:r>
      <w:r w:rsidRPr="00492353">
        <w:rPr>
          <w:rFonts w:ascii="Cambria" w:hAnsi="Cambria" w:cs="Arial"/>
          <w:sz w:val="22"/>
          <w:szCs w:val="22"/>
          <w:lang w:eastAsia="pl-PL"/>
        </w:rPr>
        <w:t xml:space="preserve">. Powiadomienie nastąpi, wedle wyboru </w:t>
      </w:r>
      <w:r w:rsidR="00677A7B">
        <w:rPr>
          <w:rFonts w:ascii="Cambria" w:hAnsi="Cambria" w:cs="Arial"/>
          <w:sz w:val="22"/>
          <w:szCs w:val="22"/>
          <w:lang w:eastAsia="pl-PL"/>
        </w:rPr>
        <w:t xml:space="preserve">Zamawiającego </w:t>
      </w:r>
      <w:r w:rsidRPr="00492353">
        <w:rPr>
          <w:rFonts w:ascii="Cambria" w:hAnsi="Cambria" w:cs="Arial"/>
          <w:sz w:val="22"/>
          <w:szCs w:val="22"/>
          <w:lang w:eastAsia="pl-PL"/>
        </w:rPr>
        <w:t xml:space="preserve"> pisemnie, pocztą elektroniczną lub faxem. </w:t>
      </w:r>
    </w:p>
    <w:p w14:paraId="3CCE1E19" w14:textId="77777777" w:rsidR="006C7731" w:rsidRPr="00492353" w:rsidRDefault="006C7731" w:rsidP="00861432">
      <w:pPr>
        <w:suppressAutoHyphens w:val="0"/>
        <w:spacing w:before="120" w:after="120"/>
        <w:ind w:left="567"/>
        <w:jc w:val="both"/>
        <w:rPr>
          <w:rFonts w:ascii="Cambria" w:hAnsi="Cambria" w:cs="Arial"/>
          <w:sz w:val="22"/>
          <w:szCs w:val="22"/>
          <w:lang w:eastAsia="pl-PL"/>
        </w:rPr>
      </w:pPr>
    </w:p>
    <w:p w14:paraId="4A656EE3"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305BD115" w14:textId="77777777" w:rsidR="004E21A8" w:rsidRPr="00492353" w:rsidRDefault="009F2359" w:rsidP="00861432">
      <w:pPr>
        <w:numPr>
          <w:ilvl w:val="0"/>
          <w:numId w:val="10"/>
        </w:numPr>
        <w:suppressAutoHyphens w:val="0"/>
        <w:spacing w:before="120" w:after="120"/>
        <w:ind w:left="567" w:hanging="709"/>
        <w:jc w:val="both"/>
        <w:rPr>
          <w:rFonts w:ascii="Cambria" w:hAnsi="Cambria" w:cs="Arial"/>
          <w:sz w:val="22"/>
          <w:szCs w:val="22"/>
          <w:lang w:eastAsia="pl-PL"/>
        </w:rPr>
      </w:pPr>
      <w:r>
        <w:rPr>
          <w:rFonts w:ascii="Cambria" w:hAnsi="Cambria" w:cs="Arial"/>
          <w:sz w:val="22"/>
          <w:szCs w:val="22"/>
          <w:lang w:eastAsia="pl-PL"/>
        </w:rPr>
        <w:t xml:space="preserve">Zamawiający </w:t>
      </w:r>
      <w:r w:rsidR="008F0A12" w:rsidRPr="00492353">
        <w:rPr>
          <w:rFonts w:ascii="Cambria" w:hAnsi="Cambria" w:cs="Arial"/>
          <w:sz w:val="22"/>
          <w:szCs w:val="22"/>
          <w:lang w:eastAsia="pl-PL"/>
        </w:rPr>
        <w:t xml:space="preserve">i </w:t>
      </w:r>
      <w:r>
        <w:rPr>
          <w:rFonts w:ascii="Cambria" w:hAnsi="Cambria" w:cs="Arial"/>
          <w:sz w:val="22"/>
          <w:szCs w:val="22"/>
          <w:lang w:eastAsia="pl-PL"/>
        </w:rPr>
        <w:t xml:space="preserve">Wykonawca </w:t>
      </w:r>
      <w:r w:rsidR="004E21A8" w:rsidRPr="00492353">
        <w:rPr>
          <w:rFonts w:ascii="Cambria" w:hAnsi="Cambria" w:cs="Arial"/>
          <w:sz w:val="22"/>
          <w:szCs w:val="22"/>
          <w:lang w:eastAsia="pl-PL"/>
        </w:rPr>
        <w:t xml:space="preserve">podejmą starania, aby </w:t>
      </w:r>
      <w:r w:rsidR="00FD783A" w:rsidRPr="00FD783A">
        <w:rPr>
          <w:rFonts w:ascii="Cambria" w:hAnsi="Cambria" w:cs="Arial"/>
          <w:sz w:val="22"/>
          <w:szCs w:val="22"/>
          <w:lang w:eastAsia="pl-PL"/>
        </w:rPr>
        <w:t xml:space="preserve">rozwiązać ugodowo </w:t>
      </w:r>
      <w:r w:rsidR="004E21A8" w:rsidRPr="00492353">
        <w:rPr>
          <w:rFonts w:ascii="Cambria" w:hAnsi="Cambria" w:cs="Arial"/>
          <w:sz w:val="22"/>
          <w:szCs w:val="22"/>
          <w:lang w:eastAsia="pl-PL"/>
        </w:rPr>
        <w:t>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4D70EB91" w14:textId="77777777" w:rsidR="004E21A8" w:rsidRPr="00492353" w:rsidRDefault="004E21A8"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9F2359">
        <w:rPr>
          <w:rFonts w:ascii="Cambria" w:hAnsi="Cambria" w:cs="Arial"/>
          <w:sz w:val="22"/>
          <w:szCs w:val="22"/>
          <w:lang w:eastAsia="pl-PL"/>
        </w:rPr>
        <w:t xml:space="preserve">Zamawiający </w:t>
      </w:r>
      <w:r w:rsidR="009F2359"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i </w:t>
      </w:r>
      <w:r w:rsidR="009F2359">
        <w:rPr>
          <w:rFonts w:ascii="Cambria" w:hAnsi="Cambria" w:cs="Arial"/>
          <w:sz w:val="22"/>
          <w:szCs w:val="22"/>
          <w:lang w:eastAsia="pl-PL"/>
        </w:rPr>
        <w:t xml:space="preserve">Wykonawca </w:t>
      </w:r>
      <w:r w:rsidRPr="00492353">
        <w:rPr>
          <w:rFonts w:ascii="Cambria" w:hAnsi="Cambria" w:cs="Arial"/>
          <w:sz w:val="22"/>
          <w:szCs w:val="22"/>
          <w:lang w:eastAsia="pl-PL"/>
        </w:rPr>
        <w:t xml:space="preserve">nie będą w stanie </w:t>
      </w:r>
      <w:r w:rsidR="00FD783A">
        <w:rPr>
          <w:rFonts w:ascii="Cambria" w:hAnsi="Cambria" w:cs="Arial"/>
          <w:sz w:val="22"/>
          <w:szCs w:val="22"/>
          <w:lang w:eastAsia="pl-PL"/>
        </w:rPr>
        <w:t>rozwiązać</w:t>
      </w:r>
      <w:r w:rsidR="00FD783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9F2359">
        <w:rPr>
          <w:rFonts w:ascii="Cambria" w:hAnsi="Cambria" w:cs="Arial"/>
          <w:sz w:val="22"/>
          <w:szCs w:val="22"/>
          <w:lang w:eastAsia="pl-PL"/>
        </w:rPr>
        <w:t>Zamawiającego.</w:t>
      </w:r>
    </w:p>
    <w:p w14:paraId="000A0AD2" w14:textId="77777777" w:rsidR="004E21A8" w:rsidRPr="00492353" w:rsidRDefault="004E21A8" w:rsidP="00861432">
      <w:pPr>
        <w:keepNext/>
        <w:suppressAutoHyphens w:val="0"/>
        <w:spacing w:before="120" w:after="120"/>
        <w:outlineLvl w:val="0"/>
        <w:rPr>
          <w:rFonts w:ascii="Cambria" w:hAnsi="Cambria" w:cs="Arial"/>
          <w:b/>
          <w:bCs/>
          <w:kern w:val="32"/>
          <w:sz w:val="22"/>
          <w:szCs w:val="22"/>
          <w:lang w:eastAsia="pl-PL"/>
        </w:rPr>
      </w:pPr>
    </w:p>
    <w:p w14:paraId="1C4DD868" w14:textId="77777777" w:rsidR="004E21A8" w:rsidRPr="00492353" w:rsidRDefault="004E21A8" w:rsidP="00861432">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7173D782"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041F99E1"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4B5F05C2" w14:textId="77777777" w:rsidR="004E21A8"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176CC616" w14:textId="77777777" w:rsidR="009F2359" w:rsidRPr="00492353" w:rsidRDefault="009F2359" w:rsidP="00A5383C">
      <w:pPr>
        <w:suppressAutoHyphens w:val="0"/>
        <w:spacing w:before="120" w:after="120"/>
        <w:ind w:left="567"/>
        <w:jc w:val="both"/>
        <w:rPr>
          <w:rFonts w:ascii="Cambria" w:hAnsi="Cambria" w:cs="Arial"/>
          <w:sz w:val="22"/>
          <w:szCs w:val="22"/>
          <w:lang w:eastAsia="pl-PL"/>
        </w:rPr>
      </w:pPr>
    </w:p>
    <w:p w14:paraId="42F7EEF7" w14:textId="77777777" w:rsidR="00944652" w:rsidRPr="00861432" w:rsidRDefault="009F2359" w:rsidP="00861432">
      <w:pPr>
        <w:tabs>
          <w:tab w:val="left" w:pos="1134"/>
        </w:tabs>
        <w:suppressAutoHyphens w:val="0"/>
        <w:spacing w:before="120" w:after="120"/>
        <w:ind w:left="567"/>
        <w:rPr>
          <w:rFonts w:ascii="Cambria" w:hAnsi="Cambria"/>
          <w:b/>
          <w:bCs/>
          <w:sz w:val="22"/>
          <w:szCs w:val="22"/>
        </w:rPr>
      </w:pPr>
      <w:r>
        <w:rPr>
          <w:rFonts w:ascii="Cambria" w:hAnsi="Cambria"/>
          <w:b/>
          <w:bCs/>
          <w:sz w:val="22"/>
          <w:szCs w:val="22"/>
        </w:rPr>
        <w:t xml:space="preserve">ZAMAWIAJĄCY </w:t>
      </w:r>
      <w:r w:rsidR="00AD0891" w:rsidRPr="00861432">
        <w:rPr>
          <w:rFonts w:ascii="Cambria" w:hAnsi="Cambria"/>
          <w:b/>
          <w:bCs/>
          <w:sz w:val="22"/>
          <w:szCs w:val="22"/>
        </w:rPr>
        <w:tab/>
      </w:r>
      <w:r w:rsidR="00AD0891" w:rsidRPr="00861432">
        <w:rPr>
          <w:rFonts w:ascii="Cambria" w:hAnsi="Cambria"/>
          <w:b/>
          <w:bCs/>
          <w:sz w:val="22"/>
          <w:szCs w:val="22"/>
        </w:rPr>
        <w:tab/>
      </w:r>
      <w:r w:rsidR="00AD0891" w:rsidRPr="00861432">
        <w:rPr>
          <w:rFonts w:ascii="Cambria" w:hAnsi="Cambria"/>
          <w:b/>
          <w:bCs/>
          <w:sz w:val="22"/>
          <w:szCs w:val="22"/>
        </w:rPr>
        <w:tab/>
      </w:r>
      <w:r w:rsidR="00AD0891" w:rsidRPr="00861432">
        <w:rPr>
          <w:rFonts w:ascii="Cambria" w:hAnsi="Cambria"/>
          <w:b/>
          <w:bCs/>
          <w:sz w:val="22"/>
          <w:szCs w:val="22"/>
        </w:rPr>
        <w:tab/>
      </w:r>
      <w:r w:rsidR="00AD0891" w:rsidRPr="00861432">
        <w:rPr>
          <w:rFonts w:ascii="Cambria" w:hAnsi="Cambria"/>
          <w:b/>
          <w:bCs/>
          <w:sz w:val="22"/>
          <w:szCs w:val="22"/>
        </w:rPr>
        <w:tab/>
      </w:r>
      <w:r w:rsidR="00AD0891" w:rsidRPr="00861432">
        <w:rPr>
          <w:rFonts w:ascii="Cambria" w:hAnsi="Cambria"/>
          <w:b/>
          <w:bCs/>
          <w:sz w:val="22"/>
          <w:szCs w:val="22"/>
        </w:rPr>
        <w:tab/>
      </w:r>
      <w:r w:rsidR="00AD0891">
        <w:rPr>
          <w:rFonts w:ascii="Cambria" w:hAnsi="Cambria"/>
          <w:b/>
          <w:bCs/>
          <w:sz w:val="22"/>
          <w:szCs w:val="22"/>
        </w:rPr>
        <w:tab/>
      </w:r>
      <w:r>
        <w:rPr>
          <w:rFonts w:ascii="Cambria" w:hAnsi="Cambria"/>
          <w:b/>
          <w:bCs/>
          <w:sz w:val="22"/>
          <w:szCs w:val="22"/>
        </w:rPr>
        <w:t>WYKONAWCA</w:t>
      </w:r>
    </w:p>
    <w:sectPr w:rsidR="00944652" w:rsidRPr="00861432" w:rsidSect="005F3F35">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04873" w14:textId="77777777" w:rsidR="00112F3A" w:rsidRDefault="00112F3A">
      <w:r>
        <w:separator/>
      </w:r>
    </w:p>
  </w:endnote>
  <w:endnote w:type="continuationSeparator" w:id="0">
    <w:p w14:paraId="36802FF2" w14:textId="77777777" w:rsidR="00112F3A" w:rsidRDefault="00112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885B5"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2BF2C" w14:textId="77777777" w:rsidR="009E4F98" w:rsidRDefault="009E4F98" w:rsidP="00726784">
    <w:pPr>
      <w:pStyle w:val="Stopka"/>
      <w:pBdr>
        <w:top w:val="single" w:sz="4" w:space="1" w:color="D9D9D9"/>
      </w:pBdr>
      <w:jc w:val="right"/>
      <w:rPr>
        <w:rFonts w:ascii="Cambria" w:hAnsi="Cambria"/>
      </w:rPr>
    </w:pPr>
  </w:p>
  <w:p w14:paraId="25FCEFF3" w14:textId="77777777"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8E7FEA">
      <w:rPr>
        <w:rFonts w:ascii="Cambria" w:hAnsi="Cambria"/>
        <w:noProof/>
      </w:rPr>
      <w:t>8</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738E0595"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D63D8"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682F3" w14:textId="77777777" w:rsidR="00112F3A" w:rsidRDefault="00112F3A">
      <w:r>
        <w:separator/>
      </w:r>
    </w:p>
  </w:footnote>
  <w:footnote w:type="continuationSeparator" w:id="0">
    <w:p w14:paraId="19A1A585" w14:textId="77777777" w:rsidR="00112F3A" w:rsidRDefault="00112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E707D"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9DB67"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B0F04"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6305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2249902">
    <w:abstractNumId w:val="47"/>
    <w:lvlOverride w:ilvl="0">
      <w:startOverride w:val="1"/>
    </w:lvlOverride>
  </w:num>
  <w:num w:numId="3" w16cid:durableId="1341933140">
    <w:abstractNumId w:val="46"/>
    <w:lvlOverride w:ilvl="0">
      <w:startOverride w:val="1"/>
    </w:lvlOverride>
  </w:num>
  <w:num w:numId="4" w16cid:durableId="1259220832">
    <w:abstractNumId w:val="42"/>
    <w:lvlOverride w:ilvl="0">
      <w:startOverride w:val="1"/>
    </w:lvlOverride>
  </w:num>
  <w:num w:numId="5" w16cid:durableId="700205811">
    <w:abstractNumId w:val="32"/>
  </w:num>
  <w:num w:numId="6" w16cid:durableId="512644190">
    <w:abstractNumId w:val="45"/>
  </w:num>
  <w:num w:numId="7" w16cid:durableId="1351495614">
    <w:abstractNumId w:val="49"/>
  </w:num>
  <w:num w:numId="8" w16cid:durableId="1439638376">
    <w:abstractNumId w:val="43"/>
  </w:num>
  <w:num w:numId="9" w16cid:durableId="2075425950">
    <w:abstractNumId w:val="39"/>
  </w:num>
  <w:num w:numId="10" w16cid:durableId="493493280">
    <w:abstractNumId w:val="31"/>
  </w:num>
  <w:num w:numId="11" w16cid:durableId="491144348">
    <w:abstractNumId w:val="51"/>
  </w:num>
  <w:num w:numId="12" w16cid:durableId="1464805332">
    <w:abstractNumId w:val="50"/>
  </w:num>
  <w:num w:numId="13" w16cid:durableId="528684647">
    <w:abstractNumId w:val="40"/>
  </w:num>
  <w:num w:numId="14" w16cid:durableId="691807421">
    <w:abstractNumId w:val="34"/>
  </w:num>
  <w:num w:numId="15" w16cid:durableId="729767408">
    <w:abstractNumId w:val="48"/>
  </w:num>
  <w:num w:numId="16" w16cid:durableId="38013691">
    <w:abstractNumId w:val="44"/>
  </w:num>
  <w:num w:numId="17" w16cid:durableId="1728452751">
    <w:abstractNumId w:val="38"/>
  </w:num>
  <w:num w:numId="18" w16cid:durableId="1685547073">
    <w:abstractNumId w:val="41"/>
  </w:num>
  <w:num w:numId="19" w16cid:durableId="1309241572">
    <w:abstractNumId w:val="37"/>
  </w:num>
  <w:num w:numId="20" w16cid:durableId="918949582">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11D"/>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574EA"/>
    <w:rsid w:val="00062F7C"/>
    <w:rsid w:val="00063AA5"/>
    <w:rsid w:val="0006486E"/>
    <w:rsid w:val="0006514F"/>
    <w:rsid w:val="00065BEA"/>
    <w:rsid w:val="00067C81"/>
    <w:rsid w:val="000708CE"/>
    <w:rsid w:val="00070FDA"/>
    <w:rsid w:val="00073DC0"/>
    <w:rsid w:val="000741F9"/>
    <w:rsid w:val="00075B08"/>
    <w:rsid w:val="00075D8B"/>
    <w:rsid w:val="000768EC"/>
    <w:rsid w:val="00081839"/>
    <w:rsid w:val="00082197"/>
    <w:rsid w:val="0008241E"/>
    <w:rsid w:val="00082947"/>
    <w:rsid w:val="00083A60"/>
    <w:rsid w:val="00084111"/>
    <w:rsid w:val="00084DF2"/>
    <w:rsid w:val="00084E71"/>
    <w:rsid w:val="00085ED1"/>
    <w:rsid w:val="000865A9"/>
    <w:rsid w:val="00090A4F"/>
    <w:rsid w:val="0009111C"/>
    <w:rsid w:val="00091245"/>
    <w:rsid w:val="00091AD2"/>
    <w:rsid w:val="00093E3F"/>
    <w:rsid w:val="000956FA"/>
    <w:rsid w:val="00095983"/>
    <w:rsid w:val="000A0E0B"/>
    <w:rsid w:val="000A4391"/>
    <w:rsid w:val="000A61E6"/>
    <w:rsid w:val="000A68E5"/>
    <w:rsid w:val="000B1038"/>
    <w:rsid w:val="000B17D4"/>
    <w:rsid w:val="000B285B"/>
    <w:rsid w:val="000B2EC8"/>
    <w:rsid w:val="000B33D6"/>
    <w:rsid w:val="000B44C7"/>
    <w:rsid w:val="000B658C"/>
    <w:rsid w:val="000B6AD3"/>
    <w:rsid w:val="000B6D76"/>
    <w:rsid w:val="000B7C21"/>
    <w:rsid w:val="000C1D2D"/>
    <w:rsid w:val="000C240D"/>
    <w:rsid w:val="000C2B75"/>
    <w:rsid w:val="000C3C7A"/>
    <w:rsid w:val="000C4CDF"/>
    <w:rsid w:val="000C55A6"/>
    <w:rsid w:val="000C5993"/>
    <w:rsid w:val="000C7379"/>
    <w:rsid w:val="000D0B9D"/>
    <w:rsid w:val="000D1D30"/>
    <w:rsid w:val="000D5A54"/>
    <w:rsid w:val="000D6136"/>
    <w:rsid w:val="000E0A5D"/>
    <w:rsid w:val="000E0CBC"/>
    <w:rsid w:val="000E1C61"/>
    <w:rsid w:val="000E2DE0"/>
    <w:rsid w:val="000E2ED1"/>
    <w:rsid w:val="000E3C8A"/>
    <w:rsid w:val="000E49FF"/>
    <w:rsid w:val="000E55CC"/>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42"/>
    <w:rsid w:val="00104198"/>
    <w:rsid w:val="00111524"/>
    <w:rsid w:val="00111526"/>
    <w:rsid w:val="00112579"/>
    <w:rsid w:val="00112F3A"/>
    <w:rsid w:val="00113A41"/>
    <w:rsid w:val="00113AA3"/>
    <w:rsid w:val="00115A3E"/>
    <w:rsid w:val="001163A3"/>
    <w:rsid w:val="0012193E"/>
    <w:rsid w:val="001224D0"/>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35C0E"/>
    <w:rsid w:val="001402B5"/>
    <w:rsid w:val="00141420"/>
    <w:rsid w:val="00141A1A"/>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573"/>
    <w:rsid w:val="001D172C"/>
    <w:rsid w:val="001D225F"/>
    <w:rsid w:val="001D7446"/>
    <w:rsid w:val="001E0209"/>
    <w:rsid w:val="001E0ADF"/>
    <w:rsid w:val="001E0D92"/>
    <w:rsid w:val="001E2619"/>
    <w:rsid w:val="001E2729"/>
    <w:rsid w:val="001E2E4F"/>
    <w:rsid w:val="001E334C"/>
    <w:rsid w:val="001E3CF4"/>
    <w:rsid w:val="001F078A"/>
    <w:rsid w:val="001F3EF9"/>
    <w:rsid w:val="001F5A27"/>
    <w:rsid w:val="001F5A7E"/>
    <w:rsid w:val="001F7C14"/>
    <w:rsid w:val="001F7C83"/>
    <w:rsid w:val="00200EB3"/>
    <w:rsid w:val="002017AC"/>
    <w:rsid w:val="002022D1"/>
    <w:rsid w:val="00202910"/>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DE"/>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2F5E21"/>
    <w:rsid w:val="00301946"/>
    <w:rsid w:val="00302A58"/>
    <w:rsid w:val="003033C5"/>
    <w:rsid w:val="00303560"/>
    <w:rsid w:val="003053D1"/>
    <w:rsid w:val="003076FD"/>
    <w:rsid w:val="00307D89"/>
    <w:rsid w:val="0031048C"/>
    <w:rsid w:val="003111A4"/>
    <w:rsid w:val="003118D6"/>
    <w:rsid w:val="00312C12"/>
    <w:rsid w:val="00313403"/>
    <w:rsid w:val="00313DD1"/>
    <w:rsid w:val="003150AF"/>
    <w:rsid w:val="00315DF4"/>
    <w:rsid w:val="003200CF"/>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67C6"/>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1C1"/>
    <w:rsid w:val="00413305"/>
    <w:rsid w:val="00413C83"/>
    <w:rsid w:val="00415D94"/>
    <w:rsid w:val="00416364"/>
    <w:rsid w:val="00416646"/>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A15"/>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1B87"/>
    <w:rsid w:val="004C704E"/>
    <w:rsid w:val="004C72C2"/>
    <w:rsid w:val="004C7600"/>
    <w:rsid w:val="004C7A3C"/>
    <w:rsid w:val="004D14CD"/>
    <w:rsid w:val="004D1C23"/>
    <w:rsid w:val="004D2864"/>
    <w:rsid w:val="004D3716"/>
    <w:rsid w:val="004D491A"/>
    <w:rsid w:val="004D5382"/>
    <w:rsid w:val="004D6BE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072E9"/>
    <w:rsid w:val="00507B25"/>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19CC"/>
    <w:rsid w:val="005440E8"/>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901E2"/>
    <w:rsid w:val="005909CD"/>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4591"/>
    <w:rsid w:val="00625EC0"/>
    <w:rsid w:val="006277BE"/>
    <w:rsid w:val="00627EA4"/>
    <w:rsid w:val="0063078D"/>
    <w:rsid w:val="00633ACE"/>
    <w:rsid w:val="00633D2F"/>
    <w:rsid w:val="0063483B"/>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77A7B"/>
    <w:rsid w:val="00680AFD"/>
    <w:rsid w:val="006828FB"/>
    <w:rsid w:val="0068329E"/>
    <w:rsid w:val="00684308"/>
    <w:rsid w:val="00684A2F"/>
    <w:rsid w:val="00686228"/>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8B2"/>
    <w:rsid w:val="006A1C9A"/>
    <w:rsid w:val="006A2581"/>
    <w:rsid w:val="006A30BC"/>
    <w:rsid w:val="006A3A90"/>
    <w:rsid w:val="006A3DF5"/>
    <w:rsid w:val="006A436D"/>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731"/>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2F73"/>
    <w:rsid w:val="006F30F5"/>
    <w:rsid w:val="006F59F5"/>
    <w:rsid w:val="006F6DAE"/>
    <w:rsid w:val="00701168"/>
    <w:rsid w:val="00701B79"/>
    <w:rsid w:val="007020DC"/>
    <w:rsid w:val="007026AE"/>
    <w:rsid w:val="00703020"/>
    <w:rsid w:val="007032EF"/>
    <w:rsid w:val="007052AF"/>
    <w:rsid w:val="00705717"/>
    <w:rsid w:val="00706589"/>
    <w:rsid w:val="00706E45"/>
    <w:rsid w:val="00707F9F"/>
    <w:rsid w:val="00712B9D"/>
    <w:rsid w:val="00713183"/>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2578"/>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04BE"/>
    <w:rsid w:val="007816DE"/>
    <w:rsid w:val="007826A1"/>
    <w:rsid w:val="00782E08"/>
    <w:rsid w:val="00783B4E"/>
    <w:rsid w:val="00784104"/>
    <w:rsid w:val="00784147"/>
    <w:rsid w:val="00784A2F"/>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BAD"/>
    <w:rsid w:val="007A66D8"/>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32E"/>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4439"/>
    <w:rsid w:val="008E6D0D"/>
    <w:rsid w:val="008E7FEA"/>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78A"/>
    <w:rsid w:val="00955FBA"/>
    <w:rsid w:val="00956463"/>
    <w:rsid w:val="00957022"/>
    <w:rsid w:val="00957A6E"/>
    <w:rsid w:val="009605F8"/>
    <w:rsid w:val="009618D7"/>
    <w:rsid w:val="009618EE"/>
    <w:rsid w:val="009633B8"/>
    <w:rsid w:val="009640F5"/>
    <w:rsid w:val="00964B4B"/>
    <w:rsid w:val="00965592"/>
    <w:rsid w:val="0096563E"/>
    <w:rsid w:val="009663BC"/>
    <w:rsid w:val="00966618"/>
    <w:rsid w:val="00970DC0"/>
    <w:rsid w:val="00973BE5"/>
    <w:rsid w:val="00974959"/>
    <w:rsid w:val="00974FC1"/>
    <w:rsid w:val="00975BBB"/>
    <w:rsid w:val="00977BD6"/>
    <w:rsid w:val="009806E0"/>
    <w:rsid w:val="009818B6"/>
    <w:rsid w:val="00982138"/>
    <w:rsid w:val="0098244A"/>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2359"/>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B79"/>
    <w:rsid w:val="00A36DA6"/>
    <w:rsid w:val="00A43531"/>
    <w:rsid w:val="00A43AE0"/>
    <w:rsid w:val="00A44C49"/>
    <w:rsid w:val="00A46063"/>
    <w:rsid w:val="00A461F5"/>
    <w:rsid w:val="00A47544"/>
    <w:rsid w:val="00A475FF"/>
    <w:rsid w:val="00A5383C"/>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1A4"/>
    <w:rsid w:val="00A9545A"/>
    <w:rsid w:val="00A9561C"/>
    <w:rsid w:val="00A95D2D"/>
    <w:rsid w:val="00A97D9D"/>
    <w:rsid w:val="00AA3E41"/>
    <w:rsid w:val="00AA7EFD"/>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BF0"/>
    <w:rsid w:val="00B01FE0"/>
    <w:rsid w:val="00B032A0"/>
    <w:rsid w:val="00B04AA1"/>
    <w:rsid w:val="00B06991"/>
    <w:rsid w:val="00B06A75"/>
    <w:rsid w:val="00B076FC"/>
    <w:rsid w:val="00B077F3"/>
    <w:rsid w:val="00B07B76"/>
    <w:rsid w:val="00B1036D"/>
    <w:rsid w:val="00B10C87"/>
    <w:rsid w:val="00B12732"/>
    <w:rsid w:val="00B13CB4"/>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5048D"/>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76C74"/>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A61E8"/>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515"/>
    <w:rsid w:val="00C106E4"/>
    <w:rsid w:val="00C128DF"/>
    <w:rsid w:val="00C13415"/>
    <w:rsid w:val="00C13433"/>
    <w:rsid w:val="00C15AAA"/>
    <w:rsid w:val="00C16891"/>
    <w:rsid w:val="00C17CF8"/>
    <w:rsid w:val="00C22380"/>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0EC8"/>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0D11"/>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4D41"/>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52D4"/>
    <w:rsid w:val="00D861F0"/>
    <w:rsid w:val="00D9243B"/>
    <w:rsid w:val="00D92B14"/>
    <w:rsid w:val="00D931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E7515"/>
    <w:rsid w:val="00DF034D"/>
    <w:rsid w:val="00DF14F8"/>
    <w:rsid w:val="00DF2639"/>
    <w:rsid w:val="00DF41FD"/>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55CE"/>
    <w:rsid w:val="00E21366"/>
    <w:rsid w:val="00E21968"/>
    <w:rsid w:val="00E22125"/>
    <w:rsid w:val="00E23285"/>
    <w:rsid w:val="00E24DEA"/>
    <w:rsid w:val="00E25387"/>
    <w:rsid w:val="00E25959"/>
    <w:rsid w:val="00E261B0"/>
    <w:rsid w:val="00E26811"/>
    <w:rsid w:val="00E26E7D"/>
    <w:rsid w:val="00E272A9"/>
    <w:rsid w:val="00E308B0"/>
    <w:rsid w:val="00E314EE"/>
    <w:rsid w:val="00E334F0"/>
    <w:rsid w:val="00E35CC2"/>
    <w:rsid w:val="00E40D27"/>
    <w:rsid w:val="00E4183B"/>
    <w:rsid w:val="00E41C65"/>
    <w:rsid w:val="00E4284C"/>
    <w:rsid w:val="00E432FA"/>
    <w:rsid w:val="00E436A9"/>
    <w:rsid w:val="00E43708"/>
    <w:rsid w:val="00E44A03"/>
    <w:rsid w:val="00E46E9B"/>
    <w:rsid w:val="00E5288B"/>
    <w:rsid w:val="00E53ED8"/>
    <w:rsid w:val="00E54205"/>
    <w:rsid w:val="00E54C78"/>
    <w:rsid w:val="00E55208"/>
    <w:rsid w:val="00E55FDB"/>
    <w:rsid w:val="00E56D8E"/>
    <w:rsid w:val="00E56F28"/>
    <w:rsid w:val="00E60E87"/>
    <w:rsid w:val="00E610EA"/>
    <w:rsid w:val="00E62BDB"/>
    <w:rsid w:val="00E668EB"/>
    <w:rsid w:val="00E7084A"/>
    <w:rsid w:val="00E7097B"/>
    <w:rsid w:val="00E7112A"/>
    <w:rsid w:val="00E72BC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4F1"/>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5DF"/>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F004DD"/>
    <w:rsid w:val="00F008A5"/>
    <w:rsid w:val="00F02A85"/>
    <w:rsid w:val="00F02C33"/>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48A1"/>
    <w:rsid w:val="00F34B99"/>
    <w:rsid w:val="00F35EB3"/>
    <w:rsid w:val="00F4002F"/>
    <w:rsid w:val="00F40796"/>
    <w:rsid w:val="00F40D83"/>
    <w:rsid w:val="00F417E5"/>
    <w:rsid w:val="00F418F5"/>
    <w:rsid w:val="00F44635"/>
    <w:rsid w:val="00F478C6"/>
    <w:rsid w:val="00F503B8"/>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85897"/>
    <w:rsid w:val="00F90636"/>
    <w:rsid w:val="00F909FA"/>
    <w:rsid w:val="00F912DE"/>
    <w:rsid w:val="00F91C24"/>
    <w:rsid w:val="00F93F3B"/>
    <w:rsid w:val="00F9430D"/>
    <w:rsid w:val="00F94525"/>
    <w:rsid w:val="00F95E2E"/>
    <w:rsid w:val="00F9606F"/>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83A"/>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B73C7"/>
  <w15:chartTrackingRefBased/>
  <w15:docId w15:val="{535C7731-6BE9-4AC6-94C2-586DAE7AA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319CB-7B62-4AC2-ACC9-DFF72744F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3063</Words>
  <Characters>18380</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21401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Marta Kowalska</cp:lastModifiedBy>
  <cp:revision>2</cp:revision>
  <cp:lastPrinted>2019-08-09T09:41:00Z</cp:lastPrinted>
  <dcterms:created xsi:type="dcterms:W3CDTF">2025-11-04T06:30:00Z</dcterms:created>
  <dcterms:modified xsi:type="dcterms:W3CDTF">2025-11-04T06:30:00Z</dcterms:modified>
</cp:coreProperties>
</file>